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6469D" w14:textId="77777777" w:rsidR="000854FB" w:rsidRPr="00C95DE4" w:rsidRDefault="00140DB9" w:rsidP="000854FB">
      <w:pPr>
        <w:keepNext/>
        <w:ind w:firstLine="708"/>
        <w:jc w:val="right"/>
        <w:outlineLvl w:val="7"/>
        <w:rPr>
          <w:b/>
          <w:sz w:val="22"/>
          <w:szCs w:val="22"/>
        </w:rPr>
      </w:pPr>
      <w:r w:rsidRPr="00C95DE4">
        <w:rPr>
          <w:b/>
          <w:sz w:val="22"/>
          <w:szCs w:val="22"/>
        </w:rPr>
        <w:t>Załącznik nr 1 do S</w:t>
      </w:r>
      <w:r w:rsidR="000854FB" w:rsidRPr="00C95DE4">
        <w:rPr>
          <w:b/>
          <w:sz w:val="22"/>
          <w:szCs w:val="22"/>
        </w:rPr>
        <w:t xml:space="preserve">WZ </w:t>
      </w:r>
    </w:p>
    <w:p w14:paraId="4BFFED98" w14:textId="77777777" w:rsidR="000854FB" w:rsidRPr="00C95DE4" w:rsidRDefault="000854FB" w:rsidP="000854FB">
      <w:pPr>
        <w:jc w:val="right"/>
        <w:rPr>
          <w:b/>
          <w:bCs/>
          <w:sz w:val="22"/>
          <w:szCs w:val="22"/>
        </w:rPr>
      </w:pPr>
    </w:p>
    <w:p w14:paraId="344AC406" w14:textId="77777777" w:rsidR="000854FB" w:rsidRPr="00C95DE4" w:rsidRDefault="000854FB" w:rsidP="000854FB">
      <w:pPr>
        <w:spacing w:line="360" w:lineRule="auto"/>
        <w:jc w:val="center"/>
        <w:rPr>
          <w:rFonts w:eastAsia="Lucida Sans Unicode"/>
          <w:b/>
          <w:sz w:val="22"/>
          <w:szCs w:val="22"/>
        </w:rPr>
      </w:pPr>
      <w:r w:rsidRPr="00C95DE4">
        <w:rPr>
          <w:rFonts w:eastAsia="Lucida Sans Unicode"/>
          <w:b/>
          <w:sz w:val="22"/>
          <w:szCs w:val="22"/>
        </w:rPr>
        <w:t>OFERTA</w:t>
      </w:r>
    </w:p>
    <w:p w14:paraId="334EF1EC" w14:textId="77777777" w:rsidR="00580FB0" w:rsidRPr="00D26A5F" w:rsidRDefault="00580FB0" w:rsidP="000854FB">
      <w:pPr>
        <w:spacing w:line="360" w:lineRule="auto"/>
        <w:jc w:val="center"/>
        <w:rPr>
          <w:rFonts w:asciiTheme="minorHAnsi" w:eastAsia="Lucida Sans Unicode" w:hAnsiTheme="minorHAnsi" w:cstheme="minorHAnsi"/>
          <w:b/>
          <w:sz w:val="22"/>
          <w:szCs w:val="22"/>
        </w:rPr>
      </w:pPr>
    </w:p>
    <w:p w14:paraId="76A3B91B" w14:textId="77777777" w:rsidR="00123BCE" w:rsidRPr="00580FB0" w:rsidRDefault="000854FB" w:rsidP="00123BCE">
      <w:pPr>
        <w:pStyle w:val="arimr"/>
        <w:jc w:val="both"/>
        <w:rPr>
          <w:szCs w:val="24"/>
          <w:lang w:val="pl-PL"/>
        </w:rPr>
      </w:pPr>
      <w:r w:rsidRPr="00580FB0">
        <w:rPr>
          <w:rFonts w:eastAsia="Lucida Sans Unicode"/>
          <w:szCs w:val="24"/>
          <w:lang w:val="pl-PL"/>
        </w:rPr>
        <w:t>W odpowiedzi na ogłoszenie o przetargu nieograniczonym pn.:</w:t>
      </w:r>
      <w:r w:rsidR="00123BCE" w:rsidRPr="00580FB0">
        <w:rPr>
          <w:rFonts w:eastAsia="Lucida Sans Unicode"/>
          <w:szCs w:val="24"/>
          <w:lang w:val="pl-PL"/>
        </w:rPr>
        <w:t xml:space="preserve"> </w:t>
      </w:r>
      <w:r w:rsidR="00123BCE" w:rsidRPr="00580FB0">
        <w:rPr>
          <w:b/>
          <w:bCs/>
          <w:szCs w:val="24"/>
          <w:lang w:val="pl-PL"/>
        </w:rPr>
        <w:t>Budowa instalacji fotowoltaicznej o mocy 499,29 kWp na działce nr 116/9 wraz z przebudową stacji transformatorowej.</w:t>
      </w:r>
    </w:p>
    <w:p w14:paraId="020140DD" w14:textId="77777777" w:rsidR="00CD35BB" w:rsidRPr="00580FB0" w:rsidRDefault="00CD35BB" w:rsidP="00CD35BB">
      <w:pPr>
        <w:jc w:val="both"/>
        <w:rPr>
          <w:i/>
        </w:rPr>
      </w:pPr>
    </w:p>
    <w:p w14:paraId="05222219" w14:textId="77777777" w:rsidR="00ED1095" w:rsidRPr="00580FB0" w:rsidRDefault="00ED1095" w:rsidP="00ED1095">
      <w:pPr>
        <w:ind w:right="66"/>
        <w:jc w:val="both"/>
        <w:rPr>
          <w:b/>
        </w:rPr>
      </w:pPr>
    </w:p>
    <w:p w14:paraId="0982DB53" w14:textId="77777777" w:rsidR="000854FB" w:rsidRPr="00580FB0" w:rsidRDefault="000854FB" w:rsidP="00ED1095">
      <w:pPr>
        <w:tabs>
          <w:tab w:val="center" w:pos="4536"/>
          <w:tab w:val="right" w:pos="9072"/>
        </w:tabs>
        <w:jc w:val="both"/>
        <w:rPr>
          <w:rFonts w:eastAsia="Lucida Sans Unicode"/>
          <w:bCs/>
        </w:rPr>
      </w:pPr>
      <w:r w:rsidRPr="00580FB0">
        <w:rPr>
          <w:rFonts w:eastAsia="Lucida Sans Unicode"/>
          <w:bCs/>
        </w:rPr>
        <w:t>W imieniu wykonawcy</w:t>
      </w:r>
      <w:r w:rsidRPr="00580FB0">
        <w:rPr>
          <w:rFonts w:eastAsia="Lucida Sans Unicode"/>
          <w:bCs/>
          <w:vertAlign w:val="superscript"/>
        </w:rPr>
        <w:t>1</w:t>
      </w:r>
      <w:r w:rsidRPr="00580FB0">
        <w:rPr>
          <w:rFonts w:eastAsia="Lucida Sans Unicode"/>
          <w:bCs/>
        </w:rPr>
        <w:t xml:space="preserve"> …………………………………………………………………………………...</w:t>
      </w:r>
    </w:p>
    <w:p w14:paraId="7C24B922" w14:textId="77777777" w:rsidR="000854FB" w:rsidRPr="00580FB0" w:rsidRDefault="000854FB" w:rsidP="000854FB">
      <w:pPr>
        <w:spacing w:line="360" w:lineRule="auto"/>
        <w:rPr>
          <w:rFonts w:eastAsia="Lucida Sans Unicode"/>
          <w:bCs/>
        </w:rPr>
      </w:pPr>
      <w:r w:rsidRPr="00580FB0">
        <w:rPr>
          <w:rFonts w:eastAsia="Lucida Sans Unicode"/>
          <w:bCs/>
        </w:rPr>
        <w:t>z siedzibą w ……………………………………………… przy ulicy ………….…...………………….</w:t>
      </w:r>
    </w:p>
    <w:p w14:paraId="27DF54ED" w14:textId="77777777" w:rsidR="000854FB" w:rsidRPr="00580FB0" w:rsidRDefault="000854FB" w:rsidP="000854FB">
      <w:pPr>
        <w:spacing w:line="360" w:lineRule="auto"/>
        <w:rPr>
          <w:rFonts w:eastAsia="Lucida Sans Unicode"/>
          <w:bCs/>
          <w:lang w:val="de-DE"/>
        </w:rPr>
      </w:pPr>
      <w:r w:rsidRPr="00580FB0">
        <w:rPr>
          <w:rFonts w:eastAsia="Lucida Sans Unicode"/>
          <w:bCs/>
          <w:lang w:val="de-DE"/>
        </w:rPr>
        <w:t>tel. .......................nrfaksu ………….., e-mail: ……………………………..</w:t>
      </w:r>
    </w:p>
    <w:p w14:paraId="3DC9D98C" w14:textId="77777777" w:rsidR="001416FD" w:rsidRPr="00580FB0" w:rsidRDefault="001416FD" w:rsidP="000854FB">
      <w:pPr>
        <w:spacing w:line="360" w:lineRule="auto"/>
        <w:rPr>
          <w:rFonts w:eastAsia="Lucida Sans Unicode"/>
          <w:bCs/>
          <w:lang w:val="de-DE"/>
        </w:rPr>
      </w:pPr>
      <w:r w:rsidRPr="00580FB0">
        <w:rPr>
          <w:rFonts w:eastAsia="Lucida Sans Unicode"/>
          <w:bCs/>
          <w:lang w:val="de-DE"/>
        </w:rPr>
        <w:t>NIP:……………………………</w:t>
      </w:r>
    </w:p>
    <w:p w14:paraId="03AB9459" w14:textId="77777777" w:rsidR="000854FB" w:rsidRPr="00580FB0" w:rsidRDefault="000854FB" w:rsidP="000854FB">
      <w:pPr>
        <w:spacing w:line="360" w:lineRule="auto"/>
        <w:jc w:val="both"/>
        <w:rPr>
          <w:rFonts w:eastAsia="Lucida Sans Unicode"/>
        </w:rPr>
      </w:pPr>
      <w:r w:rsidRPr="00580FB0">
        <w:rPr>
          <w:rFonts w:eastAsia="Lucida Sans Unicode"/>
        </w:rPr>
        <w:t>oświadczam, co następuje:</w:t>
      </w:r>
    </w:p>
    <w:p w14:paraId="6866CE8E" w14:textId="35E4ACBE" w:rsidR="00A0517A" w:rsidRPr="009A7CC6" w:rsidRDefault="00123BCE" w:rsidP="009D5ABD">
      <w:pPr>
        <w:numPr>
          <w:ilvl w:val="0"/>
          <w:numId w:val="3"/>
        </w:numPr>
        <w:jc w:val="both"/>
        <w:rPr>
          <w:b/>
          <w:bCs/>
        </w:rPr>
      </w:pPr>
      <w:r w:rsidRPr="00580FB0">
        <w:t>Oferuję</w:t>
      </w:r>
      <w:r w:rsidR="000854FB" w:rsidRPr="00580FB0">
        <w:t xml:space="preserve"> wykonanie zamówienia za wynagrodzeniem w kwocie: </w:t>
      </w:r>
      <w:r w:rsidR="000854FB" w:rsidRPr="00580FB0">
        <w:rPr>
          <w:b/>
        </w:rPr>
        <w:t xml:space="preserve">………….zł netto słownie: ……….. Do w/w kwoty doliczony zostanie należny podatek VAT wg stawki …. % tj. …………. zł słownie: ……………………. Łączne wynagrodzenie wyniesie: …………………. zł brutto słownie:  ………………………………… </w:t>
      </w:r>
      <w:r w:rsidR="00136D58" w:rsidRPr="00580FB0">
        <w:rPr>
          <w:b/>
        </w:rPr>
        <w:t>:</w:t>
      </w:r>
    </w:p>
    <w:p w14:paraId="51DF2973" w14:textId="2E9A3E54" w:rsidR="00601549" w:rsidRPr="00601549" w:rsidRDefault="00601549" w:rsidP="008702AF">
      <w:pPr>
        <w:numPr>
          <w:ilvl w:val="0"/>
          <w:numId w:val="3"/>
        </w:numPr>
        <w:ind w:left="284" w:hanging="284"/>
        <w:jc w:val="both"/>
        <w:rPr>
          <w:bCs/>
        </w:rPr>
      </w:pPr>
      <w:r>
        <w:rPr>
          <w:bCs/>
        </w:rPr>
        <w:t>Nazwa producenta, model instalacji fotowoltaicznej: ……………………………</w:t>
      </w:r>
      <w:r w:rsidR="00A33090">
        <w:rPr>
          <w:rStyle w:val="Odwoanieprzypisudolnego"/>
          <w:bCs/>
        </w:rPr>
        <w:footnoteReference w:id="1"/>
      </w:r>
    </w:p>
    <w:p w14:paraId="4B0F0E94" w14:textId="4092915B" w:rsidR="00123BCE" w:rsidRPr="00580FB0" w:rsidRDefault="00123BCE" w:rsidP="008702AF">
      <w:pPr>
        <w:numPr>
          <w:ilvl w:val="0"/>
          <w:numId w:val="3"/>
        </w:numPr>
        <w:ind w:left="284" w:hanging="284"/>
        <w:jc w:val="both"/>
        <w:rPr>
          <w:bCs/>
        </w:rPr>
      </w:pPr>
      <w:r w:rsidRPr="00580FB0">
        <w:rPr>
          <w:bCs/>
        </w:rPr>
        <w:t>Udzielimy:</w:t>
      </w:r>
    </w:p>
    <w:p w14:paraId="1BAF1A4F" w14:textId="77777777" w:rsidR="00123BCE" w:rsidRPr="00580FB0" w:rsidRDefault="00123BCE" w:rsidP="00123BCE">
      <w:pPr>
        <w:ind w:left="567" w:hanging="283"/>
        <w:rPr>
          <w:bCs/>
        </w:rPr>
      </w:pPr>
      <w:r w:rsidRPr="00580FB0">
        <w:rPr>
          <w:rFonts w:eastAsia="Lucida Sans Unicode"/>
        </w:rPr>
        <w:t>□ 72 miesiące</w:t>
      </w:r>
      <w:r w:rsidRPr="00580FB0">
        <w:rPr>
          <w:bCs/>
        </w:rPr>
        <w:t xml:space="preserve"> gwarancji i rękojmi na dostawę, wykonane roboty montażowe i zastosowane materiały;</w:t>
      </w:r>
    </w:p>
    <w:p w14:paraId="27911AAC" w14:textId="77777777" w:rsidR="00123BCE" w:rsidRPr="00580FB0" w:rsidRDefault="00123BCE" w:rsidP="00123BCE">
      <w:pPr>
        <w:ind w:left="567" w:hanging="283"/>
        <w:rPr>
          <w:bCs/>
        </w:rPr>
      </w:pPr>
      <w:r w:rsidRPr="00580FB0">
        <w:rPr>
          <w:rFonts w:eastAsia="Lucida Sans Unicode"/>
        </w:rPr>
        <w:t>□ 78 miesięcy</w:t>
      </w:r>
      <w:r w:rsidRPr="00580FB0">
        <w:rPr>
          <w:bCs/>
        </w:rPr>
        <w:t xml:space="preserve"> gwarancji i rękojmi na dostawę, wykonane roboty montażowe i zastosowane materiały;</w:t>
      </w:r>
    </w:p>
    <w:p w14:paraId="04B90763" w14:textId="77777777" w:rsidR="00123BCE" w:rsidRPr="00580FB0" w:rsidRDefault="00123BCE" w:rsidP="00123BCE">
      <w:pPr>
        <w:ind w:left="567" w:hanging="283"/>
        <w:rPr>
          <w:bCs/>
        </w:rPr>
      </w:pPr>
      <w:r w:rsidRPr="00580FB0">
        <w:rPr>
          <w:rFonts w:eastAsia="Lucida Sans Unicode"/>
        </w:rPr>
        <w:t>□ 84 miesiące</w:t>
      </w:r>
      <w:r w:rsidRPr="00580FB0">
        <w:rPr>
          <w:bCs/>
        </w:rPr>
        <w:t xml:space="preserve"> gwarancji i rękojmi na dostawę, wykonane roboty montażowe i zastosowane materiały;</w:t>
      </w:r>
    </w:p>
    <w:p w14:paraId="495D1EB5" w14:textId="77777777" w:rsidR="00123BCE" w:rsidRPr="00580FB0" w:rsidRDefault="00123BCE" w:rsidP="00123BCE">
      <w:pPr>
        <w:ind w:left="567" w:hanging="283"/>
        <w:rPr>
          <w:bCs/>
        </w:rPr>
      </w:pPr>
      <w:r w:rsidRPr="00580FB0">
        <w:rPr>
          <w:rFonts w:eastAsia="Lucida Sans Unicode"/>
        </w:rPr>
        <w:t>□ 90 miesiące</w:t>
      </w:r>
      <w:r w:rsidRPr="00580FB0">
        <w:rPr>
          <w:bCs/>
        </w:rPr>
        <w:t xml:space="preserve"> gwarancji i rękojmi na dostawę, wykonane roboty montażowe i zastosowane materiały;</w:t>
      </w:r>
    </w:p>
    <w:p w14:paraId="5E65A246" w14:textId="7C0F2D12" w:rsidR="00601549" w:rsidRPr="00580FB0" w:rsidRDefault="00123BCE" w:rsidP="00601549">
      <w:pPr>
        <w:ind w:left="567" w:hanging="283"/>
        <w:rPr>
          <w:bCs/>
        </w:rPr>
      </w:pPr>
      <w:r w:rsidRPr="00580FB0">
        <w:rPr>
          <w:rFonts w:eastAsia="Lucida Sans Unicode"/>
        </w:rPr>
        <w:t>□ 96 miesiące</w:t>
      </w:r>
      <w:r w:rsidRPr="00580FB0">
        <w:rPr>
          <w:bCs/>
        </w:rPr>
        <w:t xml:space="preserve"> gwarancji i rękojmi na dostawę, wykonane roboty montażowe i zastosowane materiały;</w:t>
      </w:r>
    </w:p>
    <w:p w14:paraId="71360352" w14:textId="553A64A4" w:rsidR="00601549" w:rsidRPr="00A33090" w:rsidRDefault="00601549" w:rsidP="00A33090">
      <w:pPr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b/>
        </w:rPr>
      </w:pPr>
      <w:r w:rsidRPr="00A33090">
        <w:rPr>
          <w:b/>
        </w:rPr>
        <w:t xml:space="preserve">ofertuję(emy) moduły fotowoltaiczne wykonane w technologii: </w:t>
      </w:r>
      <w:r w:rsidRPr="00A33090">
        <w:rPr>
          <w:b/>
          <w:i/>
          <w:u w:val="single"/>
        </w:rPr>
        <w:t>standardowej / half-cut / gontowej (PERC shingled)</w:t>
      </w:r>
      <w:r w:rsidRPr="00A33090">
        <w:rPr>
          <w:b/>
          <w:i/>
        </w:rPr>
        <w:t xml:space="preserve"> </w:t>
      </w:r>
      <w:r w:rsidRPr="00A33090">
        <w:rPr>
          <w:rStyle w:val="Odwoanieprzypisudolnego"/>
        </w:rPr>
        <w:footnoteReference w:id="2"/>
      </w:r>
      <w:r w:rsidRPr="00A33090">
        <w:t>, co potwierdzą przedmiotowe środki dowodowe.</w:t>
      </w:r>
    </w:p>
    <w:p w14:paraId="20FEB19F" w14:textId="4A4E4453" w:rsidR="008376EC" w:rsidRPr="00A33090" w:rsidRDefault="000854FB" w:rsidP="00A33090">
      <w:pPr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b/>
        </w:rPr>
      </w:pPr>
      <w:r w:rsidRPr="00A33090">
        <w:rPr>
          <w:rFonts w:eastAsia="Lucida Sans Unicode"/>
        </w:rPr>
        <w:t xml:space="preserve">Całość zamówienie wykonamy w terminie wymaganym przez Zamawiającego </w:t>
      </w:r>
      <w:r w:rsidR="00A37F57" w:rsidRPr="00A33090">
        <w:rPr>
          <w:rFonts w:eastAsia="Lucida Sans Unicode"/>
        </w:rPr>
        <w:t>w SWZ</w:t>
      </w:r>
      <w:r w:rsidRPr="00A33090">
        <w:rPr>
          <w:rFonts w:eastAsia="Lucida Sans Unicode"/>
          <w:b/>
        </w:rPr>
        <w:t>.</w:t>
      </w:r>
    </w:p>
    <w:p w14:paraId="65F0D596" w14:textId="476B7138" w:rsidR="000854FB" w:rsidRPr="00A33090" w:rsidRDefault="000854FB" w:rsidP="00A33090">
      <w:pPr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b/>
        </w:rPr>
      </w:pPr>
      <w:r w:rsidRPr="00580FB0">
        <w:t>Oświadczam/Oświadczamy, że oferowane wynagrodzenie ryczałtowe zawiera wszystkie koszty</w:t>
      </w:r>
      <w:r w:rsidR="0058225E" w:rsidRPr="00580FB0">
        <w:t xml:space="preserve"> </w:t>
      </w:r>
      <w:r w:rsidRPr="00580FB0">
        <w:t>związane z wykonaniem przedmiotu zamówienia w tym ryzyko Wykonawcy z tytułu oszacowania wszelkich kosztów związanych z realizacją przedmiotu umowy. Niedoszacowanie, pominięcie oraz brak rozpoznania zakresu przedmiotu umowy nie będzie  podstawą do żądania zmiany wynagrodzenia ryczałtowego.</w:t>
      </w:r>
    </w:p>
    <w:p w14:paraId="633EB781" w14:textId="61CE8516" w:rsidR="000854FB" w:rsidRPr="00A33090" w:rsidRDefault="000854FB" w:rsidP="00A33090">
      <w:pPr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b/>
        </w:rPr>
      </w:pPr>
      <w:r w:rsidRPr="00580FB0">
        <w:lastRenderedPageBreak/>
        <w:t>Oświadcz</w:t>
      </w:r>
      <w:bookmarkStart w:id="0" w:name="_GoBack"/>
      <w:bookmarkEnd w:id="0"/>
      <w:r w:rsidRPr="00580FB0">
        <w:t>am/y, iż jestem/śmy</w:t>
      </w:r>
      <w:r w:rsidR="0058225E" w:rsidRPr="00580FB0">
        <w:t xml:space="preserve"> </w:t>
      </w:r>
      <w:r w:rsidRPr="00580FB0">
        <w:t>związany/i niniejszą ofertą przez czas wskazany w Specyfikacji Warunków Zamówienia</w:t>
      </w:r>
      <w:r w:rsidR="001416FD" w:rsidRPr="00580FB0">
        <w:t>.</w:t>
      </w:r>
    </w:p>
    <w:p w14:paraId="7812ABCC" w14:textId="4BD5D245" w:rsidR="000854FB" w:rsidRPr="00A33090" w:rsidRDefault="000854FB" w:rsidP="00A33090">
      <w:pPr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b/>
        </w:rPr>
      </w:pPr>
      <w:r w:rsidRPr="00580FB0">
        <w:t>Oświadczam/y, że nie uczestniczę/ymy jako Wykonawca w jakiejkolwiek innej ofercie złożonej w celu udzielenia niniejszego zamówienia.</w:t>
      </w:r>
    </w:p>
    <w:p w14:paraId="7F55AC70" w14:textId="71162382" w:rsidR="000854FB" w:rsidRPr="00A33090" w:rsidRDefault="000854FB" w:rsidP="00A33090">
      <w:pPr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b/>
        </w:rPr>
      </w:pPr>
      <w:r w:rsidRPr="00580FB0">
        <w:t>Zamawiający nie ponosi odpowiedzialności za szkody wyrządzone przeze mnie podczas wykonywania przedmiotu zamówienia.</w:t>
      </w:r>
    </w:p>
    <w:p w14:paraId="14C5444B" w14:textId="24A7BA79" w:rsidR="000854FB" w:rsidRPr="00A33090" w:rsidRDefault="000854FB" w:rsidP="00A33090">
      <w:pPr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b/>
        </w:rPr>
      </w:pPr>
      <w:r w:rsidRPr="00580FB0">
        <w:t>Wszelkie ustalenia i decyzje dotyczące wykonywania przedmiotu zamówienia uzgadniane będą przez Zamawiającego z ustanowionym przedstawicielem Wykonawcy,</w:t>
      </w:r>
    </w:p>
    <w:p w14:paraId="6ED9B19B" w14:textId="77777777" w:rsidR="000854FB" w:rsidRPr="00A33090" w:rsidRDefault="000854FB" w:rsidP="00A33090">
      <w:pPr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b/>
        </w:rPr>
      </w:pPr>
      <w:r w:rsidRPr="00580FB0">
        <w:t>Oświadczam/y, że informacje i dokumenty zawarte w Ofercie na stronach od nr ........................do nr 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07F88A3" w14:textId="77777777" w:rsidR="000854FB" w:rsidRPr="00580FB0" w:rsidRDefault="000854FB" w:rsidP="000854FB">
      <w:pPr>
        <w:ind w:left="284"/>
        <w:jc w:val="both"/>
        <w:rPr>
          <w:i/>
        </w:rPr>
      </w:pPr>
      <w:r w:rsidRPr="00580FB0">
        <w:rPr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27A99C79" w14:textId="77777777" w:rsidR="000854FB" w:rsidRPr="00580FB0" w:rsidRDefault="000854FB" w:rsidP="000854FB">
      <w:pPr>
        <w:ind w:left="284"/>
        <w:jc w:val="both"/>
        <w:rPr>
          <w:i/>
        </w:rPr>
      </w:pPr>
      <w:r w:rsidRPr="00580FB0">
        <w:rPr>
          <w:i/>
        </w:rPr>
        <w:t>- ma charakter techniczny, technologiczny, organizacyjny przedsiębiorstwa lub jest to inna informacja mająca wartość gospodarczą,</w:t>
      </w:r>
    </w:p>
    <w:p w14:paraId="30E49DD5" w14:textId="77777777" w:rsidR="000854FB" w:rsidRPr="00580FB0" w:rsidRDefault="000854FB" w:rsidP="000854FB">
      <w:pPr>
        <w:ind w:left="284"/>
        <w:jc w:val="both"/>
        <w:rPr>
          <w:i/>
        </w:rPr>
      </w:pPr>
      <w:r w:rsidRPr="00580FB0">
        <w:rPr>
          <w:i/>
        </w:rPr>
        <w:t>- nie została ujawniona do wiadomości publicznej,</w:t>
      </w:r>
    </w:p>
    <w:p w14:paraId="4D87BFFB" w14:textId="77777777" w:rsidR="000854FB" w:rsidRPr="00580FB0" w:rsidRDefault="000854FB" w:rsidP="000854FB">
      <w:pPr>
        <w:ind w:left="284"/>
        <w:jc w:val="both"/>
        <w:rPr>
          <w:i/>
        </w:rPr>
      </w:pPr>
      <w:r w:rsidRPr="00580FB0">
        <w:rPr>
          <w:i/>
        </w:rPr>
        <w:t>- podjęto w stosunku do niej niezbędne działania w celu zachowania poufności.)</w:t>
      </w:r>
    </w:p>
    <w:p w14:paraId="6BDCE496" w14:textId="77777777" w:rsidR="00D533AE" w:rsidRPr="00580FB0" w:rsidRDefault="00D533AE" w:rsidP="00D533AE">
      <w:pPr>
        <w:spacing w:line="276" w:lineRule="auto"/>
        <w:ind w:left="426"/>
        <w:jc w:val="both"/>
        <w:rPr>
          <w:i/>
        </w:rPr>
      </w:pPr>
      <w:r w:rsidRPr="00580FB0">
        <w:rPr>
          <w:i/>
        </w:rPr>
        <w:t>(Zamawiający wskazuje, iż zgodnie z art. 18 ust. 3 ustawy wykonawca nie może zastrzec informacji, o których mowa w art. 222 ust. 5ustawy)</w:t>
      </w:r>
    </w:p>
    <w:p w14:paraId="143A379F" w14:textId="34BA55DC" w:rsidR="000854FB" w:rsidRPr="00945C02" w:rsidRDefault="000854FB" w:rsidP="00A33090">
      <w:pPr>
        <w:pStyle w:val="Akapitzlist"/>
        <w:numPr>
          <w:ilvl w:val="0"/>
          <w:numId w:val="12"/>
        </w:numPr>
        <w:ind w:left="426" w:hanging="426"/>
        <w:jc w:val="both"/>
        <w:rPr>
          <w:rFonts w:ascii="Times New Roman" w:hAnsi="Times New Roman"/>
          <w:iCs/>
          <w:sz w:val="24"/>
          <w:szCs w:val="24"/>
        </w:rPr>
      </w:pPr>
      <w:r w:rsidRPr="00945C02">
        <w:rPr>
          <w:rFonts w:ascii="Times New Roman" w:hAnsi="Times New Roman"/>
          <w:iCs/>
          <w:sz w:val="24"/>
          <w:szCs w:val="24"/>
        </w:rPr>
        <w:t xml:space="preserve">Składając niniejszą ofertę, zgodnie z art. </w:t>
      </w:r>
      <w:r w:rsidR="00515932" w:rsidRPr="00945C02">
        <w:rPr>
          <w:rFonts w:ascii="Times New Roman" w:hAnsi="Times New Roman"/>
          <w:iCs/>
          <w:sz w:val="24"/>
          <w:szCs w:val="24"/>
        </w:rPr>
        <w:t>225 ust. 2</w:t>
      </w:r>
      <w:r w:rsidR="00A33090" w:rsidRPr="00945C02">
        <w:rPr>
          <w:rFonts w:ascii="Times New Roman" w:hAnsi="Times New Roman"/>
          <w:iCs/>
          <w:sz w:val="24"/>
          <w:szCs w:val="24"/>
        </w:rPr>
        <w:t xml:space="preserve"> </w:t>
      </w:r>
      <w:r w:rsidRPr="00945C02">
        <w:rPr>
          <w:rFonts w:ascii="Times New Roman" w:hAnsi="Times New Roman"/>
          <w:iCs/>
          <w:sz w:val="24"/>
          <w:szCs w:val="24"/>
        </w:rPr>
        <w:t>ustawy Pzp informuję, że wybór oferty:</w:t>
      </w:r>
    </w:p>
    <w:p w14:paraId="18747C3F" w14:textId="77777777" w:rsidR="000854FB" w:rsidRPr="00945C02" w:rsidRDefault="000854FB" w:rsidP="00580FB0">
      <w:pPr>
        <w:ind w:left="426"/>
        <w:jc w:val="both"/>
        <w:rPr>
          <w:iCs/>
        </w:rPr>
      </w:pPr>
      <w:r w:rsidRPr="00945C02">
        <w:rPr>
          <w:rFonts w:ascii="Segoe UI Symbol" w:eastAsia="MS Gothic" w:hAnsi="Segoe UI Symbol" w:cs="Segoe UI Symbol"/>
          <w:b/>
          <w:iCs/>
        </w:rPr>
        <w:t>☐</w:t>
      </w:r>
      <w:r w:rsidRPr="00945C02">
        <w:rPr>
          <w:b/>
          <w:iCs/>
        </w:rPr>
        <w:tab/>
        <w:t xml:space="preserve">nie będzie </w:t>
      </w:r>
      <w:r w:rsidRPr="00945C02">
        <w:rPr>
          <w:iCs/>
        </w:rPr>
        <w:t>prowadzić do powstania obowiązku podatkowego po stronie Zamawiającego, zgodnie z przepisami o podatku od towarów i usług, który miałby obowiązek rozliczyć,</w:t>
      </w:r>
    </w:p>
    <w:p w14:paraId="2647FE07" w14:textId="4534D3D2" w:rsidR="00A33090" w:rsidRPr="00945C02" w:rsidRDefault="000854FB" w:rsidP="00A33090">
      <w:pPr>
        <w:ind w:left="426"/>
        <w:jc w:val="both"/>
        <w:rPr>
          <w:iCs/>
        </w:rPr>
      </w:pPr>
      <w:r w:rsidRPr="00945C02">
        <w:rPr>
          <w:rFonts w:ascii="Segoe UI Symbol" w:eastAsia="MS Gothic" w:hAnsi="Segoe UI Symbol" w:cs="Segoe UI Symbol"/>
          <w:b/>
          <w:iCs/>
        </w:rPr>
        <w:t>☐</w:t>
      </w:r>
      <w:r w:rsidRPr="00945C02">
        <w:rPr>
          <w:b/>
          <w:iCs/>
        </w:rPr>
        <w:tab/>
        <w:t xml:space="preserve">będzie </w:t>
      </w:r>
      <w:r w:rsidRPr="00945C02">
        <w:rPr>
          <w:iCs/>
        </w:rPr>
        <w:t xml:space="preserve">prowadzić do powstania obowiązku podatkowego po stronie Zamawiającego, zgodnie z przepisami o podatku od towarów i usług, który miałby obowiązek rozliczyć – w następującym zakresie </w:t>
      </w:r>
      <w:r w:rsidRPr="00945C02">
        <w:rPr>
          <w:iCs/>
          <w:vertAlign w:val="superscript"/>
        </w:rPr>
        <w:footnoteReference w:id="3"/>
      </w:r>
      <w:r w:rsidRPr="00945C02">
        <w:rPr>
          <w:iCs/>
        </w:rPr>
        <w:t xml:space="preserve">: </w:t>
      </w:r>
    </w:p>
    <w:p w14:paraId="037E426F" w14:textId="77777777" w:rsidR="00945C02" w:rsidRPr="00945C02" w:rsidRDefault="00945C02" w:rsidP="00945C02">
      <w:pPr>
        <w:spacing w:before="120"/>
        <w:ind w:left="426"/>
        <w:jc w:val="both"/>
        <w:rPr>
          <w:bCs/>
        </w:rPr>
      </w:pPr>
      <w:r w:rsidRPr="00945C02">
        <w:rPr>
          <w:bCs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1DC74EFA" w14:textId="77777777" w:rsidR="00945C02" w:rsidRPr="00945C02" w:rsidRDefault="00945C02" w:rsidP="00945C02">
      <w:pPr>
        <w:spacing w:before="120"/>
        <w:ind w:left="426"/>
        <w:jc w:val="both"/>
        <w:rPr>
          <w:bCs/>
        </w:rPr>
      </w:pPr>
      <w:r w:rsidRPr="00945C02">
        <w:rPr>
          <w:bCs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022D9E92" w14:textId="77777777" w:rsidR="00945C02" w:rsidRPr="00945C02" w:rsidRDefault="00945C02" w:rsidP="00945C02">
      <w:pPr>
        <w:spacing w:before="120"/>
        <w:ind w:left="426"/>
        <w:jc w:val="both"/>
        <w:rPr>
          <w:bCs/>
        </w:rPr>
      </w:pPr>
      <w:r w:rsidRPr="00945C02">
        <w:rPr>
          <w:bCs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B290109" w14:textId="77777777" w:rsidR="00945C02" w:rsidRPr="00945C02" w:rsidRDefault="00945C02" w:rsidP="00945C02">
      <w:pPr>
        <w:spacing w:before="120"/>
        <w:ind w:left="426"/>
        <w:jc w:val="both"/>
        <w:rPr>
          <w:bCs/>
        </w:rPr>
      </w:pPr>
      <w:r w:rsidRPr="00945C02">
        <w:rPr>
          <w:bCs/>
        </w:rPr>
        <w:t>Stawka podatku od towaru i usług (VAT), która zgodnie z naszą wiedzą będzie miała zastosowanie to ___________%</w:t>
      </w:r>
    </w:p>
    <w:p w14:paraId="5F198060" w14:textId="77777777" w:rsidR="00945C02" w:rsidRPr="00945C02" w:rsidRDefault="00945C02" w:rsidP="00945C02">
      <w:pPr>
        <w:tabs>
          <w:tab w:val="left" w:pos="567"/>
        </w:tabs>
        <w:ind w:left="284"/>
        <w:jc w:val="both"/>
        <w:rPr>
          <w:rFonts w:eastAsia="Lucida Sans Unicode"/>
        </w:rPr>
      </w:pPr>
    </w:p>
    <w:p w14:paraId="705EC601" w14:textId="77777777" w:rsidR="00945C02" w:rsidRPr="00945C02" w:rsidRDefault="00945C02" w:rsidP="00945C02">
      <w:pPr>
        <w:numPr>
          <w:ilvl w:val="0"/>
          <w:numId w:val="12"/>
        </w:numPr>
        <w:tabs>
          <w:tab w:val="left" w:pos="567"/>
        </w:tabs>
        <w:jc w:val="both"/>
        <w:rPr>
          <w:rFonts w:eastAsia="Lucida Sans Unicode"/>
        </w:rPr>
      </w:pPr>
      <w:r w:rsidRPr="00945C02">
        <w:rPr>
          <w:rFonts w:eastAsia="Lucida Sans Unicode"/>
        </w:rPr>
        <w:t>Oświadczamy, że wadium w wysokości …………………….zł. zostało wniesione w formie ……………………</w:t>
      </w:r>
    </w:p>
    <w:p w14:paraId="13014AA1" w14:textId="4D98898F" w:rsidR="00945C02" w:rsidRPr="00945C02" w:rsidRDefault="00945C02" w:rsidP="00945C02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45C02">
        <w:rPr>
          <w:rFonts w:ascii="Times New Roman" w:eastAsia="Lucida Sans Unicode" w:hAnsi="Times New Roman"/>
          <w:sz w:val="24"/>
          <w:szCs w:val="24"/>
        </w:rPr>
        <w:t>Zwrot wadium wniesionego w pieniądzu należy dokonać na konto nr</w:t>
      </w:r>
      <w:r>
        <w:rPr>
          <w:rStyle w:val="Odwoanieprzypisudolnego"/>
          <w:rFonts w:ascii="Times New Roman" w:eastAsia="Lucida Sans Unicode" w:hAnsi="Times New Roman"/>
          <w:sz w:val="24"/>
          <w:szCs w:val="24"/>
        </w:rPr>
        <w:footnoteReference w:id="4"/>
      </w:r>
      <w:r w:rsidRPr="00945C02">
        <w:rPr>
          <w:rFonts w:ascii="Times New Roman" w:eastAsia="Lucida Sans Unicode" w:hAnsi="Times New Roman"/>
          <w:sz w:val="24"/>
          <w:szCs w:val="24"/>
        </w:rPr>
        <w:t xml:space="preserve"> ……………………………………..</w:t>
      </w:r>
    </w:p>
    <w:p w14:paraId="73F7C083" w14:textId="5095844C" w:rsidR="001416FD" w:rsidRPr="00945C02" w:rsidRDefault="000854FB" w:rsidP="00A33090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45C02"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 w:rsidRPr="00945C02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945C02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 udzielenie zamówienia publicznego w niniejszym postępowaniu</w:t>
      </w:r>
      <w:r w:rsidRPr="00945C02">
        <w:rPr>
          <w:rFonts w:ascii="Times New Roman" w:hAnsi="Times New Roman"/>
          <w:sz w:val="24"/>
          <w:szCs w:val="24"/>
          <w:vertAlign w:val="superscript"/>
        </w:rPr>
        <w:footnoteReference w:id="6"/>
      </w:r>
      <w:r w:rsidRPr="00945C02">
        <w:rPr>
          <w:rFonts w:ascii="Times New Roman" w:hAnsi="Times New Roman"/>
          <w:sz w:val="24"/>
          <w:szCs w:val="24"/>
        </w:rPr>
        <w:t>.</w:t>
      </w:r>
    </w:p>
    <w:p w14:paraId="02A15E93" w14:textId="04515502" w:rsidR="00580FB0" w:rsidRPr="00A33090" w:rsidRDefault="00580FB0" w:rsidP="00A33090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45C02">
        <w:rPr>
          <w:rFonts w:ascii="Times New Roman" w:hAnsi="Times New Roman"/>
          <w:sz w:val="24"/>
          <w:szCs w:val="24"/>
          <w:lang w:eastAsia="pl-PL"/>
        </w:rPr>
        <w:t>Oświadczam, że nie podlegamy wykluczeniu</w:t>
      </w:r>
      <w:r w:rsidRPr="00A33090">
        <w:rPr>
          <w:rFonts w:ascii="Times New Roman" w:hAnsi="Times New Roman"/>
          <w:sz w:val="24"/>
          <w:szCs w:val="24"/>
          <w:lang w:eastAsia="pl-PL"/>
        </w:rPr>
        <w:t xml:space="preserve"> na podstawie art. 7 ust. 1 ustawy z dnia 13 kwietnia 2022 r. o szczególnych rozwiązaniach w zakresie przeciwdziałania wspieraniu agresji na Ukrainę oraz służących ochronie bezpieczeństwa narodowego, zwana dalej „ustawą” – (Dz.U. 2022 poz. 835 z późn. zm.).</w:t>
      </w:r>
    </w:p>
    <w:p w14:paraId="03B5DFFC" w14:textId="77777777" w:rsidR="000854FB" w:rsidRPr="00A33090" w:rsidRDefault="000854FB" w:rsidP="00A33090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A33090">
        <w:rPr>
          <w:rFonts w:ascii="Times New Roman" w:hAnsi="Times New Roman"/>
          <w:iCs/>
          <w:sz w:val="24"/>
          <w:szCs w:val="24"/>
        </w:rPr>
        <w:t xml:space="preserve">Oświadczam/y, że zamierzam/y </w:t>
      </w:r>
      <w:r w:rsidRPr="00A33090">
        <w:rPr>
          <w:rFonts w:ascii="Times New Roman" w:hAnsi="Times New Roman"/>
          <w:sz w:val="24"/>
          <w:szCs w:val="24"/>
        </w:rPr>
        <w:t>powierzyć podwykonawcom następujące części zamówienia</w:t>
      </w:r>
      <w:r w:rsidRPr="00A33090">
        <w:rPr>
          <w:rFonts w:ascii="Times New Roman" w:hAnsi="Times New Roman"/>
          <w:sz w:val="24"/>
          <w:szCs w:val="24"/>
          <w:vertAlign w:val="superscript"/>
        </w:rPr>
        <w:footnoteReference w:id="7"/>
      </w:r>
      <w:r w:rsidRPr="00A33090">
        <w:rPr>
          <w:rFonts w:ascii="Times New Roman" w:hAnsi="Times New Roman"/>
          <w:sz w:val="24"/>
          <w:szCs w:val="24"/>
        </w:rPr>
        <w:t>…………………………………</w:t>
      </w:r>
    </w:p>
    <w:tbl>
      <w:tblPr>
        <w:tblW w:w="7002" w:type="dxa"/>
        <w:tblInd w:w="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"/>
        <w:gridCol w:w="2399"/>
        <w:gridCol w:w="2047"/>
        <w:gridCol w:w="1937"/>
      </w:tblGrid>
      <w:tr w:rsidR="000854FB" w:rsidRPr="00580FB0" w14:paraId="4A524EB9" w14:textId="77777777" w:rsidTr="00624D02">
        <w:trPr>
          <w:trHeight w:val="49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35E6AF6" w14:textId="77777777" w:rsidR="000854FB" w:rsidRPr="00580FB0" w:rsidRDefault="000854FB" w:rsidP="00624D02">
            <w:pPr>
              <w:ind w:left="284"/>
              <w:jc w:val="both"/>
              <w:rPr>
                <w:b/>
              </w:rPr>
            </w:pPr>
            <w:r w:rsidRPr="00580FB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83A5AD8" w14:textId="77777777" w:rsidR="000854FB" w:rsidRPr="00580FB0" w:rsidRDefault="000854FB" w:rsidP="00624D02">
            <w:pPr>
              <w:jc w:val="center"/>
              <w:rPr>
                <w:b/>
              </w:rPr>
            </w:pPr>
            <w:r w:rsidRPr="00580FB0">
              <w:rPr>
                <w:b/>
                <w:sz w:val="22"/>
                <w:szCs w:val="22"/>
              </w:rPr>
              <w:t>Część zamówienia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1BBC1FF" w14:textId="77777777" w:rsidR="000854FB" w:rsidRPr="00580FB0" w:rsidRDefault="000854FB" w:rsidP="00624D02">
            <w:pPr>
              <w:jc w:val="center"/>
              <w:rPr>
                <w:b/>
                <w:iCs/>
              </w:rPr>
            </w:pPr>
            <w:r w:rsidRPr="00580FB0">
              <w:rPr>
                <w:b/>
                <w:sz w:val="22"/>
                <w:szCs w:val="22"/>
              </w:rPr>
              <w:t>Wartość brutto (</w:t>
            </w:r>
            <w:r w:rsidRPr="00580FB0">
              <w:rPr>
                <w:b/>
                <w:iCs/>
                <w:sz w:val="22"/>
                <w:szCs w:val="22"/>
              </w:rPr>
              <w:t>PLN) lub procentowy udział podwykonawstwa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0E2FF2" w14:textId="77777777" w:rsidR="000854FB" w:rsidRPr="00580FB0" w:rsidRDefault="000854FB" w:rsidP="00624D02">
            <w:pPr>
              <w:ind w:left="284"/>
              <w:jc w:val="center"/>
              <w:rPr>
                <w:b/>
              </w:rPr>
            </w:pPr>
            <w:r w:rsidRPr="00580FB0">
              <w:rPr>
                <w:b/>
                <w:sz w:val="22"/>
                <w:szCs w:val="22"/>
              </w:rPr>
              <w:t>Nazwa i adres podwykonawcy</w:t>
            </w:r>
          </w:p>
        </w:tc>
      </w:tr>
      <w:tr w:rsidR="000854FB" w:rsidRPr="00580FB0" w14:paraId="4B375E42" w14:textId="77777777" w:rsidTr="00624D02">
        <w:trPr>
          <w:trHeight w:val="104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2A2FA0E" w14:textId="77777777" w:rsidR="000854FB" w:rsidRPr="00580FB0" w:rsidRDefault="000854FB" w:rsidP="00624D02">
            <w:pPr>
              <w:ind w:left="284"/>
              <w:jc w:val="both"/>
            </w:pPr>
            <w:r w:rsidRPr="00580FB0">
              <w:rPr>
                <w:sz w:val="22"/>
                <w:szCs w:val="22"/>
              </w:rPr>
              <w:t>1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15FC5AC" w14:textId="77777777" w:rsidR="000854FB" w:rsidRPr="00580FB0" w:rsidRDefault="000854FB" w:rsidP="00624D02">
            <w:pPr>
              <w:jc w:val="center"/>
            </w:pPr>
            <w:r w:rsidRPr="00580FB0">
              <w:rPr>
                <w:sz w:val="22"/>
                <w:szCs w:val="22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22F4879" w14:textId="77777777" w:rsidR="000854FB" w:rsidRPr="00580FB0" w:rsidRDefault="000854FB" w:rsidP="00624D02">
            <w:pPr>
              <w:jc w:val="center"/>
            </w:pPr>
            <w:r w:rsidRPr="00580FB0">
              <w:rPr>
                <w:sz w:val="22"/>
                <w:szCs w:val="22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AFC46DD" w14:textId="77777777" w:rsidR="000854FB" w:rsidRPr="00580FB0" w:rsidRDefault="000854FB" w:rsidP="00624D02">
            <w:pPr>
              <w:ind w:firstLine="720"/>
              <w:jc w:val="both"/>
            </w:pPr>
            <w:r w:rsidRPr="00580FB0">
              <w:rPr>
                <w:sz w:val="22"/>
                <w:szCs w:val="22"/>
              </w:rPr>
              <w:t>3</w:t>
            </w:r>
          </w:p>
        </w:tc>
      </w:tr>
      <w:tr w:rsidR="000854FB" w:rsidRPr="00580FB0" w14:paraId="1A53313B" w14:textId="77777777" w:rsidTr="00624D02">
        <w:trPr>
          <w:trHeight w:val="328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7D8E1" w14:textId="77777777" w:rsidR="000854FB" w:rsidRPr="00580FB0" w:rsidRDefault="000854FB" w:rsidP="00624D02">
            <w:pPr>
              <w:ind w:left="284"/>
              <w:jc w:val="both"/>
            </w:pPr>
            <w:r w:rsidRPr="00580FB0">
              <w:rPr>
                <w:sz w:val="22"/>
                <w:szCs w:val="22"/>
              </w:rPr>
              <w:t>1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7ED7A" w14:textId="77777777" w:rsidR="000854FB" w:rsidRPr="00580FB0" w:rsidRDefault="000854FB" w:rsidP="00624D02">
            <w:pPr>
              <w:ind w:left="284"/>
              <w:jc w:val="both"/>
            </w:pPr>
          </w:p>
          <w:p w14:paraId="681E54EF" w14:textId="77777777" w:rsidR="000854FB" w:rsidRPr="00580FB0" w:rsidRDefault="000854FB" w:rsidP="00624D02">
            <w:pPr>
              <w:ind w:left="284"/>
              <w:jc w:val="both"/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D3913" w14:textId="77777777" w:rsidR="000854FB" w:rsidRPr="00580FB0" w:rsidRDefault="000854FB" w:rsidP="00624D02">
            <w:pPr>
              <w:ind w:left="284"/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38F75" w14:textId="77777777" w:rsidR="000854FB" w:rsidRPr="00580FB0" w:rsidRDefault="000854FB" w:rsidP="00624D02">
            <w:pPr>
              <w:ind w:left="284"/>
              <w:jc w:val="both"/>
            </w:pPr>
          </w:p>
        </w:tc>
      </w:tr>
      <w:tr w:rsidR="000854FB" w:rsidRPr="00580FB0" w14:paraId="2CF41364" w14:textId="77777777" w:rsidTr="00624D02">
        <w:trPr>
          <w:trHeight w:val="50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460FB" w14:textId="77777777" w:rsidR="000854FB" w:rsidRPr="00580FB0" w:rsidRDefault="000854FB" w:rsidP="00624D02">
            <w:pPr>
              <w:ind w:left="284"/>
              <w:jc w:val="both"/>
            </w:pPr>
            <w:r w:rsidRPr="00580FB0">
              <w:rPr>
                <w:sz w:val="22"/>
                <w:szCs w:val="22"/>
              </w:rPr>
              <w:t>2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927AB" w14:textId="77777777" w:rsidR="000854FB" w:rsidRPr="00580FB0" w:rsidRDefault="000854FB" w:rsidP="00624D02">
            <w:pPr>
              <w:ind w:left="284"/>
              <w:jc w:val="both"/>
            </w:pPr>
          </w:p>
          <w:p w14:paraId="3653A496" w14:textId="77777777" w:rsidR="000854FB" w:rsidRPr="00580FB0" w:rsidRDefault="000854FB" w:rsidP="00624D02">
            <w:pPr>
              <w:ind w:left="284"/>
              <w:jc w:val="both"/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DDE3B0" w14:textId="77777777" w:rsidR="000854FB" w:rsidRPr="00580FB0" w:rsidRDefault="000854FB" w:rsidP="00624D02">
            <w:pPr>
              <w:ind w:left="284"/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49E91" w14:textId="77777777" w:rsidR="000854FB" w:rsidRPr="00580FB0" w:rsidRDefault="000854FB" w:rsidP="00624D02">
            <w:pPr>
              <w:ind w:left="284"/>
              <w:jc w:val="both"/>
            </w:pPr>
          </w:p>
        </w:tc>
      </w:tr>
      <w:tr w:rsidR="000854FB" w:rsidRPr="00D26A5F" w14:paraId="0BB28F2D" w14:textId="77777777" w:rsidTr="00624D02">
        <w:trPr>
          <w:trHeight w:val="210"/>
        </w:trPr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A98C0C4" w14:textId="77777777" w:rsidR="000854FB" w:rsidRPr="00D26A5F" w:rsidRDefault="000854FB" w:rsidP="00624D02">
            <w:pPr>
              <w:ind w:left="284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26A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4127E616" w14:textId="77777777" w:rsidR="000854FB" w:rsidRPr="00D26A5F" w:rsidRDefault="000854FB" w:rsidP="00624D02">
            <w:pPr>
              <w:ind w:left="284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2B2AD63" w14:textId="77777777" w:rsidR="000854FB" w:rsidRPr="00D26A5F" w:rsidRDefault="000854FB" w:rsidP="00624D02">
            <w:pPr>
              <w:ind w:left="284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C2B6D84" w14:textId="77777777" w:rsidR="000E7F76" w:rsidRDefault="000E7F76" w:rsidP="000E7F76">
      <w:pPr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09153553" w14:textId="77777777" w:rsidR="000E7F76" w:rsidRPr="00580FB0" w:rsidRDefault="000E7F76" w:rsidP="000E7F76">
      <w:pPr>
        <w:ind w:left="284"/>
        <w:jc w:val="both"/>
        <w:rPr>
          <w:bCs/>
        </w:rPr>
      </w:pPr>
      <w:r w:rsidRPr="00580FB0">
        <w:rPr>
          <w:bCs/>
        </w:rPr>
        <w:t xml:space="preserve">Nazwy (firmy) podwykonawców, na których zasoby powołujemy się na zasadach określonych w art. 118 PZP, w celu wykazania spełniania warunków udziału w postępowaniu: ______________________________________________________________________________________________________ </w:t>
      </w:r>
    </w:p>
    <w:p w14:paraId="0DAB78DD" w14:textId="77777777" w:rsidR="000E7F76" w:rsidRPr="00580FB0" w:rsidRDefault="000E7F76" w:rsidP="000E7F76">
      <w:pPr>
        <w:jc w:val="both"/>
      </w:pPr>
    </w:p>
    <w:p w14:paraId="0648633F" w14:textId="51A79CFB" w:rsidR="000E7F76" w:rsidRPr="00945C02" w:rsidRDefault="000854FB" w:rsidP="00A33090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45C02">
        <w:rPr>
          <w:rFonts w:ascii="Times New Roman" w:hAnsi="Times New Roman"/>
          <w:sz w:val="24"/>
          <w:szCs w:val="24"/>
        </w:rPr>
        <w:t>Czy wykonawca jest:</w:t>
      </w:r>
    </w:p>
    <w:p w14:paraId="22141AC4" w14:textId="77777777" w:rsidR="00156DDA" w:rsidRPr="00580FB0" w:rsidRDefault="00156DDA" w:rsidP="00156DDA">
      <w:pPr>
        <w:ind w:left="644"/>
        <w:jc w:val="both"/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39"/>
        <w:gridCol w:w="3686"/>
      </w:tblGrid>
      <w:tr w:rsidR="00156DDA" w:rsidRPr="00580FB0" w14:paraId="26DD358B" w14:textId="77777777" w:rsidTr="00580FB0">
        <w:tc>
          <w:tcPr>
            <w:tcW w:w="4139" w:type="dxa"/>
            <w:shd w:val="clear" w:color="auto" w:fill="E7E6E6" w:themeFill="background2"/>
            <w:vAlign w:val="center"/>
          </w:tcPr>
          <w:p w14:paraId="7853917D" w14:textId="77777777" w:rsidR="00156DDA" w:rsidRPr="00580FB0" w:rsidRDefault="00156DDA" w:rsidP="00560D71">
            <w:pPr>
              <w:jc w:val="center"/>
            </w:pPr>
            <w:r w:rsidRPr="00580FB0">
              <w:t>Rodzaj Wykonawcy</w:t>
            </w:r>
          </w:p>
        </w:tc>
        <w:tc>
          <w:tcPr>
            <w:tcW w:w="3686" w:type="dxa"/>
            <w:shd w:val="clear" w:color="auto" w:fill="E7E6E6" w:themeFill="background2"/>
            <w:vAlign w:val="center"/>
          </w:tcPr>
          <w:p w14:paraId="390162C5" w14:textId="77777777" w:rsidR="00156DDA" w:rsidRPr="00580FB0" w:rsidRDefault="00156DDA" w:rsidP="00560D71">
            <w:pPr>
              <w:jc w:val="center"/>
            </w:pPr>
            <w:r w:rsidRPr="00580FB0">
              <w:t>Wskazać odpowiedź w odpowiednim wierszu</w:t>
            </w:r>
          </w:p>
          <w:p w14:paraId="0536EAE0" w14:textId="77777777" w:rsidR="00156DDA" w:rsidRPr="00580FB0" w:rsidRDefault="00156DDA" w:rsidP="00560D71">
            <w:pPr>
              <w:jc w:val="center"/>
            </w:pPr>
            <w:r w:rsidRPr="00580FB0">
              <w:t>[TAK / NIE]</w:t>
            </w:r>
          </w:p>
        </w:tc>
      </w:tr>
      <w:tr w:rsidR="00156DDA" w:rsidRPr="00580FB0" w14:paraId="1BAB8F05" w14:textId="77777777" w:rsidTr="00580FB0">
        <w:tc>
          <w:tcPr>
            <w:tcW w:w="4139" w:type="dxa"/>
            <w:vAlign w:val="center"/>
          </w:tcPr>
          <w:p w14:paraId="0F5BE8BF" w14:textId="77777777" w:rsidR="00156DDA" w:rsidRPr="00580FB0" w:rsidRDefault="00156DDA" w:rsidP="00560D71">
            <w:pPr>
              <w:jc w:val="center"/>
            </w:pPr>
            <w:r w:rsidRPr="00580FB0">
              <w:t>mikroprzedsiębiorstwo</w:t>
            </w:r>
          </w:p>
        </w:tc>
        <w:tc>
          <w:tcPr>
            <w:tcW w:w="3686" w:type="dxa"/>
            <w:vAlign w:val="center"/>
          </w:tcPr>
          <w:p w14:paraId="53FC934B" w14:textId="77777777" w:rsidR="00156DDA" w:rsidRPr="00580FB0" w:rsidRDefault="00156DDA" w:rsidP="00560D71">
            <w:pPr>
              <w:jc w:val="center"/>
            </w:pPr>
          </w:p>
        </w:tc>
      </w:tr>
      <w:tr w:rsidR="00156DDA" w:rsidRPr="00580FB0" w14:paraId="3888AFDB" w14:textId="77777777" w:rsidTr="00580FB0">
        <w:tc>
          <w:tcPr>
            <w:tcW w:w="4139" w:type="dxa"/>
            <w:vAlign w:val="center"/>
          </w:tcPr>
          <w:p w14:paraId="1F9A8670" w14:textId="77777777" w:rsidR="00156DDA" w:rsidRPr="00580FB0" w:rsidRDefault="00156DDA" w:rsidP="00560D71">
            <w:pPr>
              <w:jc w:val="center"/>
            </w:pPr>
            <w:r w:rsidRPr="00580FB0">
              <w:t>małe przedsiębiorstwo</w:t>
            </w:r>
          </w:p>
        </w:tc>
        <w:tc>
          <w:tcPr>
            <w:tcW w:w="3686" w:type="dxa"/>
            <w:vAlign w:val="center"/>
          </w:tcPr>
          <w:p w14:paraId="06244571" w14:textId="77777777" w:rsidR="00156DDA" w:rsidRPr="00580FB0" w:rsidRDefault="00156DDA" w:rsidP="00560D71">
            <w:pPr>
              <w:jc w:val="center"/>
            </w:pPr>
          </w:p>
        </w:tc>
      </w:tr>
      <w:tr w:rsidR="00156DDA" w:rsidRPr="00580FB0" w14:paraId="67C3DB4D" w14:textId="77777777" w:rsidTr="00580FB0">
        <w:tc>
          <w:tcPr>
            <w:tcW w:w="4139" w:type="dxa"/>
            <w:vAlign w:val="center"/>
          </w:tcPr>
          <w:p w14:paraId="6ECF3A0D" w14:textId="77777777" w:rsidR="00156DDA" w:rsidRPr="00580FB0" w:rsidRDefault="00156DDA" w:rsidP="00560D71">
            <w:pPr>
              <w:jc w:val="center"/>
            </w:pPr>
            <w:r w:rsidRPr="00580FB0">
              <w:t>średnie przedsiębiorstwo</w:t>
            </w:r>
          </w:p>
        </w:tc>
        <w:tc>
          <w:tcPr>
            <w:tcW w:w="3686" w:type="dxa"/>
            <w:vAlign w:val="center"/>
          </w:tcPr>
          <w:p w14:paraId="1EF2E83B" w14:textId="77777777" w:rsidR="00156DDA" w:rsidRPr="00580FB0" w:rsidRDefault="00156DDA" w:rsidP="00560D71">
            <w:pPr>
              <w:jc w:val="center"/>
            </w:pPr>
          </w:p>
        </w:tc>
      </w:tr>
      <w:tr w:rsidR="000E7F76" w:rsidRPr="00580FB0" w14:paraId="0D3478DD" w14:textId="77777777" w:rsidTr="00580FB0">
        <w:tc>
          <w:tcPr>
            <w:tcW w:w="4139" w:type="dxa"/>
            <w:vAlign w:val="center"/>
          </w:tcPr>
          <w:p w14:paraId="5FC0F7D5" w14:textId="77777777" w:rsidR="000E7F76" w:rsidRPr="00580FB0" w:rsidRDefault="000E7F76" w:rsidP="000E7F76">
            <w:pPr>
              <w:jc w:val="center"/>
              <w:rPr>
                <w:bCs/>
              </w:rPr>
            </w:pPr>
            <w:r w:rsidRPr="00580FB0">
              <w:rPr>
                <w:bCs/>
              </w:rPr>
              <w:t>duże przedsiębiorstwo</w:t>
            </w:r>
          </w:p>
        </w:tc>
        <w:tc>
          <w:tcPr>
            <w:tcW w:w="3686" w:type="dxa"/>
            <w:vAlign w:val="center"/>
          </w:tcPr>
          <w:p w14:paraId="08F07E93" w14:textId="77777777" w:rsidR="000E7F76" w:rsidRPr="00580FB0" w:rsidRDefault="000E7F76" w:rsidP="00560D71">
            <w:pPr>
              <w:jc w:val="center"/>
            </w:pPr>
          </w:p>
        </w:tc>
      </w:tr>
      <w:tr w:rsidR="00156DDA" w:rsidRPr="00580FB0" w14:paraId="0171024E" w14:textId="77777777" w:rsidTr="00580FB0">
        <w:tc>
          <w:tcPr>
            <w:tcW w:w="4139" w:type="dxa"/>
            <w:vAlign w:val="center"/>
          </w:tcPr>
          <w:p w14:paraId="310D7740" w14:textId="77777777" w:rsidR="00156DDA" w:rsidRPr="00580FB0" w:rsidRDefault="00156DDA" w:rsidP="00560D71">
            <w:pPr>
              <w:jc w:val="center"/>
            </w:pPr>
            <w:r w:rsidRPr="00580FB0">
              <w:t>jednoosobowa działalność gospodarcza</w:t>
            </w:r>
          </w:p>
        </w:tc>
        <w:tc>
          <w:tcPr>
            <w:tcW w:w="3686" w:type="dxa"/>
            <w:vAlign w:val="center"/>
          </w:tcPr>
          <w:p w14:paraId="6CA4983B" w14:textId="77777777" w:rsidR="00156DDA" w:rsidRPr="00580FB0" w:rsidRDefault="00156DDA" w:rsidP="00560D71">
            <w:pPr>
              <w:jc w:val="center"/>
            </w:pPr>
          </w:p>
        </w:tc>
      </w:tr>
      <w:tr w:rsidR="00156DDA" w:rsidRPr="00945C02" w14:paraId="5C29930B" w14:textId="77777777" w:rsidTr="00580FB0">
        <w:tc>
          <w:tcPr>
            <w:tcW w:w="4139" w:type="dxa"/>
            <w:vAlign w:val="center"/>
          </w:tcPr>
          <w:p w14:paraId="677208FB" w14:textId="77777777" w:rsidR="00156DDA" w:rsidRPr="00945C02" w:rsidRDefault="00156DDA" w:rsidP="00560D71">
            <w:pPr>
              <w:jc w:val="center"/>
            </w:pPr>
            <w:r w:rsidRPr="00945C02">
              <w:t>osoba fizyczna nieprowadząca działalności gospodarczej</w:t>
            </w:r>
          </w:p>
        </w:tc>
        <w:tc>
          <w:tcPr>
            <w:tcW w:w="3686" w:type="dxa"/>
            <w:vAlign w:val="center"/>
          </w:tcPr>
          <w:p w14:paraId="1CCF6A31" w14:textId="77777777" w:rsidR="00156DDA" w:rsidRPr="00945C02" w:rsidRDefault="00156DDA" w:rsidP="00560D71">
            <w:pPr>
              <w:jc w:val="center"/>
            </w:pPr>
          </w:p>
        </w:tc>
      </w:tr>
      <w:tr w:rsidR="00156DDA" w:rsidRPr="00945C02" w14:paraId="5CD59599" w14:textId="77777777" w:rsidTr="00580FB0">
        <w:tc>
          <w:tcPr>
            <w:tcW w:w="4139" w:type="dxa"/>
            <w:vAlign w:val="center"/>
          </w:tcPr>
          <w:p w14:paraId="41FB0482" w14:textId="77777777" w:rsidR="00156DDA" w:rsidRPr="00945C02" w:rsidRDefault="00156DDA" w:rsidP="00560D71">
            <w:pPr>
              <w:jc w:val="center"/>
            </w:pPr>
            <w:r w:rsidRPr="00945C02">
              <w:t>inny rodzaj niż wskazane powyżej</w:t>
            </w:r>
          </w:p>
        </w:tc>
        <w:tc>
          <w:tcPr>
            <w:tcW w:w="3686" w:type="dxa"/>
            <w:vAlign w:val="center"/>
          </w:tcPr>
          <w:p w14:paraId="55E8BE33" w14:textId="77777777" w:rsidR="00156DDA" w:rsidRPr="00945C02" w:rsidRDefault="00156DDA" w:rsidP="00560D71">
            <w:pPr>
              <w:jc w:val="center"/>
            </w:pPr>
          </w:p>
        </w:tc>
      </w:tr>
    </w:tbl>
    <w:p w14:paraId="07980389" w14:textId="3F468818" w:rsidR="00156DDA" w:rsidRPr="00945C02" w:rsidRDefault="00580FB0" w:rsidP="00AB2CBC">
      <w:r w:rsidRPr="00945C02">
        <w:rPr>
          <w:i/>
          <w:iCs/>
        </w:rPr>
        <w:t xml:space="preserve">    </w:t>
      </w:r>
      <w:r w:rsidR="00156DDA" w:rsidRPr="00945C02">
        <w:rPr>
          <w:i/>
          <w:iCs/>
        </w:rPr>
        <w:t>*należy wskazać właściwe</w:t>
      </w:r>
    </w:p>
    <w:p w14:paraId="5228B04F" w14:textId="4A5DB02E" w:rsidR="000854FB" w:rsidRPr="00945C02" w:rsidRDefault="000854FB" w:rsidP="00945C02">
      <w:pPr>
        <w:pStyle w:val="Akapitzlist"/>
        <w:numPr>
          <w:ilvl w:val="0"/>
          <w:numId w:val="12"/>
        </w:numPr>
        <w:tabs>
          <w:tab w:val="left" w:pos="426"/>
        </w:tabs>
        <w:jc w:val="both"/>
        <w:rPr>
          <w:rFonts w:ascii="Times New Roman" w:hAnsi="Times New Roman"/>
          <w:bCs/>
          <w:sz w:val="24"/>
          <w:szCs w:val="24"/>
        </w:rPr>
      </w:pPr>
      <w:r w:rsidRPr="00945C02">
        <w:rPr>
          <w:rFonts w:ascii="Times New Roman" w:hAnsi="Times New Roman"/>
          <w:bCs/>
          <w:sz w:val="24"/>
          <w:szCs w:val="24"/>
        </w:rPr>
        <w:t xml:space="preserve">Oświadczam, że wyrażam zgodę na przetwarzanie moich danych osobowych zamieszczonych w niniejszym formularzu przez </w:t>
      </w:r>
      <w:r w:rsidR="0058225E" w:rsidRPr="00945C02">
        <w:rPr>
          <w:rFonts w:ascii="Times New Roman" w:hAnsi="Times New Roman"/>
          <w:bCs/>
          <w:sz w:val="24"/>
          <w:szCs w:val="24"/>
        </w:rPr>
        <w:t xml:space="preserve">Sport Lesko sp. z o.o. </w:t>
      </w:r>
      <w:r w:rsidRPr="00945C02">
        <w:rPr>
          <w:rFonts w:ascii="Times New Roman" w:hAnsi="Times New Roman"/>
          <w:bCs/>
          <w:sz w:val="24"/>
          <w:szCs w:val="24"/>
        </w:rPr>
        <w:t>w celu prowadzonego niniejszego postępowaniem o udzielenie zamówienia publicznego. Zostałem/am poinformowany/a, że dane wskazane powyżej będą przetwarzane wyłącznie w celu prowadzonego postępowania o udzielenie zamówienia publicznego.</w:t>
      </w:r>
    </w:p>
    <w:p w14:paraId="7E00A495" w14:textId="77777777" w:rsidR="00D533AE" w:rsidRPr="00945C02" w:rsidRDefault="00D533AE" w:rsidP="00945C02">
      <w:pPr>
        <w:pStyle w:val="Akapitzlist"/>
        <w:numPr>
          <w:ilvl w:val="0"/>
          <w:numId w:val="12"/>
        </w:numPr>
        <w:tabs>
          <w:tab w:val="left" w:pos="426"/>
        </w:tabs>
        <w:jc w:val="both"/>
        <w:rPr>
          <w:rFonts w:ascii="Times New Roman" w:hAnsi="Times New Roman"/>
          <w:bCs/>
          <w:sz w:val="24"/>
          <w:szCs w:val="24"/>
        </w:rPr>
      </w:pPr>
      <w:r w:rsidRPr="00945C02">
        <w:rPr>
          <w:rFonts w:ascii="Times New Roman" w:hAnsi="Times New Roman"/>
          <w:sz w:val="24"/>
          <w:szCs w:val="24"/>
        </w:rPr>
        <w:t>Informujemy, że umocowanie do podpisania oferty/ do podpisania innych oświadczeń lub dokumentów składanych wraz z ofertą wynika z dokumentu, który Zamawiający może pobrać z bezpłatnej i ogólnodostępnej bazy danych, tj. ..............................</w:t>
      </w:r>
    </w:p>
    <w:p w14:paraId="79B6D8D1" w14:textId="3F046B03" w:rsidR="00D533AE" w:rsidRPr="00945C02" w:rsidRDefault="0058225E" w:rsidP="00580FB0">
      <w:pPr>
        <w:tabs>
          <w:tab w:val="left" w:pos="426"/>
        </w:tabs>
        <w:spacing w:line="276" w:lineRule="auto"/>
        <w:ind w:left="426" w:hanging="426"/>
        <w:jc w:val="both"/>
      </w:pPr>
      <w:r w:rsidRPr="00945C02">
        <w:t xml:space="preserve">  </w:t>
      </w:r>
      <w:r w:rsidR="00580FB0" w:rsidRPr="00945C02">
        <w:t xml:space="preserve">  </w:t>
      </w:r>
      <w:r w:rsidRPr="00945C02">
        <w:t xml:space="preserve">  </w:t>
      </w:r>
      <w:r w:rsidR="00D533AE" w:rsidRPr="00945C02">
        <w:t>/podać adres np. Krajowego Rejestru Sądowego, Centralnej Ewidencji i Informacji o Działalności Gospodarczej lub innego właściwego rejestru/</w:t>
      </w:r>
    </w:p>
    <w:p w14:paraId="76A8D151" w14:textId="77777777" w:rsidR="000854FB" w:rsidRPr="00945C02" w:rsidRDefault="000854FB" w:rsidP="00945C02">
      <w:pPr>
        <w:pStyle w:val="Akapitzlist"/>
        <w:numPr>
          <w:ilvl w:val="0"/>
          <w:numId w:val="12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45C02">
        <w:rPr>
          <w:rFonts w:ascii="Times New Roman" w:hAnsi="Times New Roman"/>
          <w:b/>
          <w:sz w:val="24"/>
          <w:szCs w:val="24"/>
        </w:rPr>
        <w:t xml:space="preserve">OFERTĘ </w:t>
      </w:r>
      <w:r w:rsidRPr="00945C02">
        <w:rPr>
          <w:rFonts w:ascii="Times New Roman" w:hAnsi="Times New Roman"/>
          <w:sz w:val="24"/>
          <w:szCs w:val="24"/>
        </w:rPr>
        <w:t>niniejszą składam/y na ___________________________ kolejno ponumerowanych stronach, oraz dołączamy do niej następujące oświadczenia i dokumenty</w:t>
      </w:r>
      <w:r w:rsidRPr="00945C02">
        <w:rPr>
          <w:rFonts w:ascii="Times New Roman" w:hAnsi="Times New Roman"/>
          <w:b/>
          <w:sz w:val="24"/>
          <w:szCs w:val="24"/>
        </w:rPr>
        <w:t>:</w:t>
      </w:r>
    </w:p>
    <w:p w14:paraId="45731952" w14:textId="77777777" w:rsidR="000854FB" w:rsidRPr="00945C02" w:rsidRDefault="00580FB0" w:rsidP="00580FB0">
      <w:pPr>
        <w:tabs>
          <w:tab w:val="left" w:pos="426"/>
        </w:tabs>
        <w:ind w:left="426" w:hanging="426"/>
        <w:jc w:val="both"/>
      </w:pPr>
      <w:r w:rsidRPr="00945C02">
        <w:t xml:space="preserve">     </w:t>
      </w:r>
      <w:r w:rsidR="000854FB" w:rsidRPr="00945C02">
        <w:t>1)..............................................................................................................................</w:t>
      </w:r>
    </w:p>
    <w:p w14:paraId="6B9F333B" w14:textId="77777777" w:rsidR="000854FB" w:rsidRPr="00945C02" w:rsidRDefault="000854FB" w:rsidP="000854FB">
      <w:pPr>
        <w:ind w:firstLine="284"/>
        <w:jc w:val="both"/>
      </w:pPr>
      <w:r w:rsidRPr="00945C02">
        <w:t>2)…………………………………………………………………………………………</w:t>
      </w:r>
    </w:p>
    <w:p w14:paraId="557D5378" w14:textId="77777777" w:rsidR="000854FB" w:rsidRPr="00945C02" w:rsidRDefault="000854FB" w:rsidP="000854FB">
      <w:pPr>
        <w:ind w:firstLine="284"/>
        <w:jc w:val="both"/>
      </w:pPr>
      <w:r w:rsidRPr="00945C02">
        <w:t>3)…………………………………………………………………………………………</w:t>
      </w:r>
    </w:p>
    <w:p w14:paraId="43F8184E" w14:textId="2D9E3D1B" w:rsidR="000854FB" w:rsidRPr="00945C02" w:rsidRDefault="000854FB" w:rsidP="00945C02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bCs/>
          <w:sz w:val="24"/>
          <w:szCs w:val="24"/>
        </w:rPr>
      </w:pPr>
      <w:r w:rsidRPr="00945C02">
        <w:rPr>
          <w:rFonts w:ascii="Times New Roman" w:eastAsia="Lucida Sans Unicode" w:hAnsi="Times New Roman"/>
          <w:sz w:val="24"/>
          <w:szCs w:val="24"/>
        </w:rPr>
        <w:t>Zapoznałem/ zapoznali</w:t>
      </w:r>
      <w:r w:rsidR="0058225E" w:rsidRPr="00945C02">
        <w:rPr>
          <w:rFonts w:ascii="Times New Roman" w:eastAsia="Lucida Sans Unicode" w:hAnsi="Times New Roman"/>
          <w:sz w:val="24"/>
          <w:szCs w:val="24"/>
        </w:rPr>
        <w:t>śmy  się z treścią Specyfikacji Warunków Z</w:t>
      </w:r>
      <w:r w:rsidRPr="00945C02">
        <w:rPr>
          <w:rFonts w:ascii="Times New Roman" w:eastAsia="Lucida Sans Unicode" w:hAnsi="Times New Roman"/>
          <w:sz w:val="24"/>
          <w:szCs w:val="24"/>
        </w:rPr>
        <w:t>amówienia (w tym ze wzorem umowy) i nie wnoszę/nie wnosimy do niej zastrzeżeń oraz uzyskałem/uzyskaliśmy konieczne informacje do przygotowania oferty i wykonania zamówienia.</w:t>
      </w:r>
    </w:p>
    <w:p w14:paraId="1FC94FE4" w14:textId="77777777" w:rsidR="0058225E" w:rsidRPr="00580FB0" w:rsidRDefault="0058225E" w:rsidP="00AB2CBC">
      <w:pPr>
        <w:rPr>
          <w:lang w:eastAsia="pl-PL"/>
        </w:rPr>
      </w:pPr>
    </w:p>
    <w:p w14:paraId="090A925B" w14:textId="77777777" w:rsidR="000854FB" w:rsidRPr="00580FB0" w:rsidRDefault="0058225E" w:rsidP="00580FB0">
      <w:pPr>
        <w:ind w:left="284" w:hanging="284"/>
        <w:rPr>
          <w:lang w:eastAsia="pl-PL"/>
        </w:rPr>
      </w:pPr>
      <w:r w:rsidRPr="00580FB0">
        <w:rPr>
          <w:lang w:eastAsia="pl-PL"/>
        </w:rPr>
        <w:t xml:space="preserve">    </w:t>
      </w:r>
      <w:r w:rsidR="000854FB" w:rsidRPr="00580FB0">
        <w:rPr>
          <w:lang w:eastAsia="pl-PL"/>
        </w:rPr>
        <w:t xml:space="preserve">Załączniki do niniejszej oferty: </w:t>
      </w:r>
    </w:p>
    <w:p w14:paraId="759D6D32" w14:textId="77777777" w:rsidR="000854FB" w:rsidRPr="00580FB0" w:rsidRDefault="000854FB" w:rsidP="00580FB0">
      <w:pPr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eastAsia="Calibri"/>
          <w:lang w:eastAsia="pl-PL"/>
        </w:rPr>
      </w:pPr>
      <w:r w:rsidRPr="00580FB0">
        <w:rPr>
          <w:rFonts w:eastAsia="Calibri"/>
          <w:lang w:eastAsia="pl-PL"/>
        </w:rPr>
        <w:t xml:space="preserve">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730396" w14:textId="77777777" w:rsidR="000854FB" w:rsidRPr="00580FB0" w:rsidRDefault="000854FB" w:rsidP="000854FB">
      <w:pPr>
        <w:jc w:val="right"/>
        <w:rPr>
          <w:lang w:eastAsia="pl-PL"/>
        </w:rPr>
      </w:pPr>
      <w:r w:rsidRPr="00580FB0">
        <w:rPr>
          <w:lang w:eastAsia="pl-PL"/>
        </w:rPr>
        <w:t xml:space="preserve">                                                                                             …………………………, dnia …………………                                                                   </w:t>
      </w:r>
      <w:r w:rsidRPr="00580FB0">
        <w:rPr>
          <w:lang w:eastAsia="pl-PL"/>
        </w:rPr>
        <w:br/>
      </w:r>
    </w:p>
    <w:p w14:paraId="5E5D6509" w14:textId="191B70C6" w:rsidR="000854FB" w:rsidRPr="00580FB0" w:rsidRDefault="000854FB" w:rsidP="000854FB">
      <w:pPr>
        <w:jc w:val="right"/>
        <w:rPr>
          <w:lang w:eastAsia="pl-PL"/>
        </w:rPr>
      </w:pPr>
      <w:r w:rsidRPr="00580FB0">
        <w:rPr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</w:p>
    <w:p w14:paraId="649DB271" w14:textId="4CC22356" w:rsidR="00580FB0" w:rsidRPr="00AB2CBC" w:rsidRDefault="000854FB" w:rsidP="00AB2CBC">
      <w:pPr>
        <w:jc w:val="right"/>
        <w:rPr>
          <w:i/>
          <w:lang w:eastAsia="pl-PL"/>
        </w:rPr>
      </w:pPr>
      <w:r w:rsidRPr="00580FB0">
        <w:rPr>
          <w:lang w:eastAsia="pl-PL"/>
        </w:rPr>
        <w:br/>
        <w:t xml:space="preserve">                                                                                                    /Upoważniony przedstawiciel  Wykonawcy/                                                                                                                                             </w:t>
      </w:r>
    </w:p>
    <w:p w14:paraId="10D393F0" w14:textId="77777777" w:rsidR="00580FB0" w:rsidRDefault="00580FB0" w:rsidP="007B731E">
      <w:pPr>
        <w:jc w:val="right"/>
        <w:rPr>
          <w:b/>
        </w:rPr>
      </w:pPr>
    </w:p>
    <w:p w14:paraId="1FDF0D78" w14:textId="77777777" w:rsidR="007B731E" w:rsidRPr="00580FB0" w:rsidRDefault="00580FB0" w:rsidP="007B731E">
      <w:pPr>
        <w:jc w:val="right"/>
        <w:rPr>
          <w:b/>
        </w:rPr>
      </w:pPr>
      <w:r>
        <w:rPr>
          <w:b/>
        </w:rPr>
        <w:t>Załącznik nr 2 do S</w:t>
      </w:r>
      <w:r w:rsidR="007B731E" w:rsidRPr="00580FB0">
        <w:rPr>
          <w:b/>
        </w:rPr>
        <w:t>WZ</w:t>
      </w:r>
    </w:p>
    <w:p w14:paraId="4B147FAC" w14:textId="77777777" w:rsidR="007B731E" w:rsidRPr="00580FB0" w:rsidRDefault="007B731E" w:rsidP="007B731E">
      <w:pPr>
        <w:jc w:val="center"/>
        <w:rPr>
          <w:b/>
        </w:rPr>
      </w:pPr>
    </w:p>
    <w:p w14:paraId="6C72C379" w14:textId="77777777" w:rsidR="00A9105A" w:rsidRPr="00580FB0" w:rsidRDefault="00A9105A" w:rsidP="007B731E">
      <w:pPr>
        <w:jc w:val="center"/>
        <w:rPr>
          <w:b/>
        </w:rPr>
      </w:pPr>
    </w:p>
    <w:p w14:paraId="09C1D892" w14:textId="77777777" w:rsidR="007B731E" w:rsidRPr="00580FB0" w:rsidRDefault="007B731E" w:rsidP="007B731E">
      <w:pPr>
        <w:jc w:val="center"/>
        <w:rPr>
          <w:b/>
        </w:rPr>
      </w:pPr>
      <w:r w:rsidRPr="00580FB0">
        <w:rPr>
          <w:b/>
        </w:rPr>
        <w:t>OŚWIADCZENIE WYKONAWCY</w:t>
      </w:r>
    </w:p>
    <w:p w14:paraId="6C9E03D2" w14:textId="77777777" w:rsidR="00467E76" w:rsidRPr="00580FB0" w:rsidRDefault="00467E76" w:rsidP="00467E76">
      <w:pPr>
        <w:jc w:val="center"/>
        <w:rPr>
          <w:b/>
        </w:rPr>
      </w:pPr>
      <w:bookmarkStart w:id="1" w:name="_Toc523392129"/>
      <w:bookmarkStart w:id="2" w:name="_Toc75154299"/>
      <w:r w:rsidRPr="00580FB0">
        <w:rPr>
          <w:b/>
        </w:rPr>
        <w:t>O PRZYNALEŻNOŚCI WYKONAWCY DO GRUPY KAPITAŁOWEJ</w:t>
      </w:r>
      <w:bookmarkEnd w:id="1"/>
      <w:bookmarkEnd w:id="2"/>
    </w:p>
    <w:p w14:paraId="050584A1" w14:textId="77777777" w:rsidR="007B731E" w:rsidRPr="00580FB0" w:rsidRDefault="007B731E" w:rsidP="007B731E">
      <w:pPr>
        <w:jc w:val="both"/>
      </w:pPr>
    </w:p>
    <w:p w14:paraId="3FBDD959" w14:textId="77777777" w:rsidR="007B731E" w:rsidRPr="00580FB0" w:rsidRDefault="007B731E" w:rsidP="007B731E">
      <w:pPr>
        <w:jc w:val="both"/>
      </w:pPr>
    </w:p>
    <w:p w14:paraId="71480265" w14:textId="77777777" w:rsidR="007B731E" w:rsidRPr="00580FB0" w:rsidRDefault="007B731E" w:rsidP="007B731E">
      <w:pPr>
        <w:ind w:left="5664" w:firstLine="708"/>
        <w:jc w:val="both"/>
      </w:pPr>
      <w:r w:rsidRPr="00580FB0">
        <w:t xml:space="preserve"> …………..............................</w:t>
      </w:r>
    </w:p>
    <w:p w14:paraId="7290DF70" w14:textId="77777777" w:rsidR="007B731E" w:rsidRPr="00580FB0" w:rsidRDefault="007B731E" w:rsidP="007B731E">
      <w:pPr>
        <w:jc w:val="both"/>
      </w:pPr>
      <w:r w:rsidRPr="00580FB0">
        <w:t xml:space="preserve">                                                                                                                                        miejscowość, data</w:t>
      </w:r>
    </w:p>
    <w:p w14:paraId="3AD8CA8B" w14:textId="77777777" w:rsidR="007B731E" w:rsidRPr="00580FB0" w:rsidRDefault="007B731E" w:rsidP="007B731E">
      <w:pPr>
        <w:jc w:val="both"/>
      </w:pPr>
      <w:r w:rsidRPr="00580FB0">
        <w:t>Wykonawca:</w:t>
      </w:r>
    </w:p>
    <w:p w14:paraId="29DEFDE8" w14:textId="77777777" w:rsidR="007B731E" w:rsidRPr="00580FB0" w:rsidRDefault="007B731E" w:rsidP="007B731E">
      <w:pPr>
        <w:jc w:val="both"/>
      </w:pPr>
    </w:p>
    <w:p w14:paraId="6ABF64BA" w14:textId="77777777" w:rsidR="007B731E" w:rsidRPr="00580FB0" w:rsidRDefault="007B731E" w:rsidP="007B731E">
      <w:pPr>
        <w:jc w:val="both"/>
      </w:pPr>
    </w:p>
    <w:p w14:paraId="4B881D4B" w14:textId="77777777" w:rsidR="007B731E" w:rsidRPr="00580FB0" w:rsidRDefault="007B731E" w:rsidP="007B731E">
      <w:pPr>
        <w:jc w:val="both"/>
      </w:pPr>
      <w:r w:rsidRPr="00580FB0">
        <w:t>………………………………………………………………</w:t>
      </w:r>
    </w:p>
    <w:p w14:paraId="3FD8AB66" w14:textId="77777777" w:rsidR="007B731E" w:rsidRPr="00580FB0" w:rsidRDefault="007B731E" w:rsidP="007B731E">
      <w:pPr>
        <w:jc w:val="both"/>
      </w:pPr>
    </w:p>
    <w:p w14:paraId="76344A22" w14:textId="77777777" w:rsidR="007B731E" w:rsidRPr="00580FB0" w:rsidRDefault="007B731E" w:rsidP="007B731E">
      <w:pPr>
        <w:jc w:val="both"/>
      </w:pPr>
    </w:p>
    <w:p w14:paraId="4F0CF1A3" w14:textId="77777777" w:rsidR="007B731E" w:rsidRPr="00580FB0" w:rsidRDefault="007B731E" w:rsidP="007B731E">
      <w:pPr>
        <w:jc w:val="both"/>
      </w:pPr>
      <w:r w:rsidRPr="00580FB0">
        <w:t>………………………………………………………………</w:t>
      </w:r>
    </w:p>
    <w:p w14:paraId="3E9EDAA6" w14:textId="77777777" w:rsidR="007B731E" w:rsidRPr="00580FB0" w:rsidRDefault="007B731E" w:rsidP="007B731E">
      <w:pPr>
        <w:jc w:val="both"/>
        <w:rPr>
          <w:i/>
        </w:rPr>
      </w:pPr>
      <w:r w:rsidRPr="00580FB0">
        <w:rPr>
          <w:i/>
        </w:rPr>
        <w:t xml:space="preserve">                 (pełna nazwa/firma, adres, </w:t>
      </w:r>
    </w:p>
    <w:p w14:paraId="6F36E360" w14:textId="77777777" w:rsidR="007B731E" w:rsidRPr="00580FB0" w:rsidRDefault="007B731E" w:rsidP="007B731E">
      <w:pPr>
        <w:jc w:val="both"/>
        <w:rPr>
          <w:i/>
        </w:rPr>
      </w:pPr>
      <w:r w:rsidRPr="00580FB0">
        <w:rPr>
          <w:i/>
        </w:rPr>
        <w:t>w zależności od podmiotu: NIP/PESEL, KRS/CEiDG)</w:t>
      </w:r>
    </w:p>
    <w:p w14:paraId="27BDC83F" w14:textId="77777777" w:rsidR="007B731E" w:rsidRPr="00580FB0" w:rsidRDefault="007B731E" w:rsidP="007B731E">
      <w:pPr>
        <w:jc w:val="center"/>
      </w:pPr>
    </w:p>
    <w:p w14:paraId="36B7E1CB" w14:textId="77777777" w:rsidR="007B731E" w:rsidRPr="00580FB0" w:rsidRDefault="007B731E" w:rsidP="007B731E">
      <w:pPr>
        <w:jc w:val="center"/>
        <w:rPr>
          <w:b/>
          <w:bCs/>
          <w:lang w:eastAsia="zh-CN"/>
        </w:rPr>
      </w:pPr>
    </w:p>
    <w:p w14:paraId="475DF878" w14:textId="77777777" w:rsidR="007B731E" w:rsidRPr="00580FB0" w:rsidRDefault="007B731E" w:rsidP="007B731E">
      <w:pPr>
        <w:jc w:val="center"/>
        <w:rPr>
          <w:b/>
          <w:bCs/>
          <w:lang w:eastAsia="zh-CN"/>
        </w:rPr>
      </w:pPr>
    </w:p>
    <w:p w14:paraId="7B11F79F" w14:textId="77777777" w:rsidR="007B731E" w:rsidRPr="00580FB0" w:rsidRDefault="007B731E" w:rsidP="007B731E">
      <w:pPr>
        <w:jc w:val="center"/>
        <w:rPr>
          <w:b/>
          <w:bCs/>
          <w:lang w:eastAsia="zh-CN"/>
        </w:rPr>
      </w:pPr>
    </w:p>
    <w:p w14:paraId="7B557B68" w14:textId="77777777" w:rsidR="0058225E" w:rsidRPr="00580FB0" w:rsidRDefault="0058225E" w:rsidP="0058225E">
      <w:pPr>
        <w:pStyle w:val="NormalnyWeb"/>
        <w:shd w:val="clear" w:color="auto" w:fill="FFFFFF"/>
        <w:spacing w:before="0" w:after="0"/>
        <w:jc w:val="center"/>
        <w:rPr>
          <w:b/>
        </w:rPr>
      </w:pPr>
      <w:r w:rsidRPr="00580FB0">
        <w:rPr>
          <w:b/>
        </w:rPr>
        <w:t>Sport Lesko sp. z o.o.</w:t>
      </w:r>
    </w:p>
    <w:p w14:paraId="196C2D4F" w14:textId="77777777" w:rsidR="0058225E" w:rsidRPr="00580FB0" w:rsidRDefault="0058225E" w:rsidP="0058225E">
      <w:pPr>
        <w:pStyle w:val="NormalnyWeb"/>
        <w:shd w:val="clear" w:color="auto" w:fill="FFFFFF"/>
        <w:spacing w:before="0" w:after="0"/>
        <w:jc w:val="center"/>
        <w:rPr>
          <w:b/>
        </w:rPr>
      </w:pPr>
      <w:r w:rsidRPr="00580FB0">
        <w:rPr>
          <w:b/>
        </w:rPr>
        <w:t>ul. Bieszczadzka 7</w:t>
      </w:r>
    </w:p>
    <w:p w14:paraId="6612F229" w14:textId="77777777" w:rsidR="007B731E" w:rsidRPr="00580FB0" w:rsidRDefault="0058225E" w:rsidP="0058225E">
      <w:pPr>
        <w:jc w:val="center"/>
        <w:rPr>
          <w:b/>
          <w:bCs/>
          <w:lang w:eastAsia="zh-CN"/>
        </w:rPr>
      </w:pPr>
      <w:r w:rsidRPr="00580FB0">
        <w:rPr>
          <w:b/>
        </w:rPr>
        <w:t>38– 600 Lesko</w:t>
      </w:r>
    </w:p>
    <w:p w14:paraId="7FE0ED27" w14:textId="77777777" w:rsidR="007B731E" w:rsidRPr="00580FB0" w:rsidRDefault="007B731E" w:rsidP="0058225E">
      <w:pPr>
        <w:jc w:val="center"/>
        <w:rPr>
          <w:b/>
          <w:lang w:eastAsia="zh-CN"/>
        </w:rPr>
      </w:pPr>
    </w:p>
    <w:p w14:paraId="72F6DE56" w14:textId="77777777" w:rsidR="00F132C6" w:rsidRPr="00580FB0" w:rsidRDefault="00F132C6" w:rsidP="0058225E">
      <w:pPr>
        <w:jc w:val="center"/>
        <w:rPr>
          <w:b/>
          <w:i/>
          <w:lang w:eastAsia="zh-CN"/>
        </w:rPr>
      </w:pPr>
    </w:p>
    <w:p w14:paraId="03BC7C1C" w14:textId="77777777" w:rsidR="00F132C6" w:rsidRPr="00580FB0" w:rsidRDefault="00F132C6" w:rsidP="00F132C6">
      <w:pPr>
        <w:jc w:val="both"/>
        <w:rPr>
          <w:i/>
          <w:lang w:eastAsia="zh-CN"/>
        </w:rPr>
      </w:pPr>
    </w:p>
    <w:p w14:paraId="70F2032E" w14:textId="77777777" w:rsidR="00F132C6" w:rsidRPr="00580FB0" w:rsidRDefault="00F132C6" w:rsidP="00F132C6">
      <w:pPr>
        <w:suppressAutoHyphens w:val="0"/>
        <w:spacing w:line="276" w:lineRule="auto"/>
        <w:jc w:val="both"/>
        <w:rPr>
          <w:bCs/>
          <w:lang w:eastAsia="pl-PL"/>
        </w:rPr>
      </w:pPr>
      <w:r w:rsidRPr="00580FB0">
        <w:rPr>
          <w:bCs/>
          <w:lang w:eastAsia="pl-PL"/>
        </w:rPr>
        <w:t>Na podstawie art. 108 ust. 5 ustawy - Prawo zamówień publicznych (Dz. U. z 20</w:t>
      </w:r>
      <w:r w:rsidR="000E7F76" w:rsidRPr="00580FB0">
        <w:rPr>
          <w:bCs/>
          <w:lang w:eastAsia="pl-PL"/>
        </w:rPr>
        <w:t>21</w:t>
      </w:r>
      <w:r w:rsidRPr="00580FB0">
        <w:rPr>
          <w:bCs/>
          <w:lang w:eastAsia="pl-PL"/>
        </w:rPr>
        <w:t xml:space="preserve"> r., poz. </w:t>
      </w:r>
      <w:r w:rsidR="000E7F76" w:rsidRPr="00580FB0">
        <w:rPr>
          <w:bCs/>
          <w:lang w:eastAsia="pl-PL"/>
        </w:rPr>
        <w:t xml:space="preserve">1129 </w:t>
      </w:r>
      <w:r w:rsidRPr="00580FB0">
        <w:rPr>
          <w:bCs/>
          <w:lang w:eastAsia="pl-PL"/>
        </w:rPr>
        <w:t xml:space="preserve">ze zm.) oświadczam, że: należę/nie należę* do </w:t>
      </w:r>
      <w:r w:rsidR="007447FB" w:rsidRPr="00580FB0">
        <w:rPr>
          <w:bCs/>
          <w:lang w:eastAsia="pl-PL"/>
        </w:rPr>
        <w:t xml:space="preserve">tej samej </w:t>
      </w:r>
      <w:r w:rsidRPr="00580FB0">
        <w:rPr>
          <w:bCs/>
          <w:lang w:eastAsia="pl-PL"/>
        </w:rPr>
        <w:t xml:space="preserve">grupy kapitałowej  </w:t>
      </w:r>
      <w:r w:rsidR="0058225E" w:rsidRPr="00580FB0">
        <w:rPr>
          <w:bCs/>
          <w:lang w:eastAsia="pl-PL"/>
        </w:rPr>
        <w:br/>
      </w:r>
      <w:r w:rsidRPr="00580FB0">
        <w:rPr>
          <w:bCs/>
          <w:lang w:eastAsia="pl-PL"/>
        </w:rPr>
        <w:t>w rozumieniu ustawy z dnia 16 lutego 2007 r. o ochronie konkurencji i konsumentów (Dz. U. z 2020 r poz. 1076 i 1086).</w:t>
      </w:r>
    </w:p>
    <w:p w14:paraId="0F70E0B8" w14:textId="77777777" w:rsidR="00F132C6" w:rsidRPr="00580FB0" w:rsidRDefault="00F132C6" w:rsidP="00F132C6">
      <w:pPr>
        <w:tabs>
          <w:tab w:val="left" w:pos="7700"/>
        </w:tabs>
        <w:suppressAutoHyphens w:val="0"/>
        <w:jc w:val="both"/>
        <w:rPr>
          <w:lang w:eastAsia="pl-PL"/>
        </w:rPr>
      </w:pPr>
      <w:r w:rsidRPr="00580FB0">
        <w:rPr>
          <w:lang w:eastAsia="pl-PL"/>
        </w:rPr>
        <w:tab/>
      </w:r>
    </w:p>
    <w:p w14:paraId="7869A09F" w14:textId="77777777" w:rsidR="00F132C6" w:rsidRPr="00580FB0" w:rsidRDefault="00F132C6" w:rsidP="00F132C6">
      <w:pPr>
        <w:jc w:val="both"/>
      </w:pPr>
    </w:p>
    <w:p w14:paraId="0743F34B" w14:textId="77777777" w:rsidR="00F132C6" w:rsidRPr="00580FB0" w:rsidRDefault="00F132C6" w:rsidP="00F132C6">
      <w:pPr>
        <w:jc w:val="both"/>
      </w:pPr>
    </w:p>
    <w:p w14:paraId="54D93DB7" w14:textId="77777777" w:rsidR="00F132C6" w:rsidRPr="00580FB0" w:rsidRDefault="00F132C6" w:rsidP="00F132C6">
      <w:pPr>
        <w:jc w:val="both"/>
      </w:pPr>
    </w:p>
    <w:p w14:paraId="2D217B89" w14:textId="77777777" w:rsidR="00F132C6" w:rsidRPr="00580FB0" w:rsidRDefault="00F132C6" w:rsidP="00F132C6">
      <w:pPr>
        <w:jc w:val="both"/>
      </w:pPr>
      <w:r w:rsidRPr="00580FB0">
        <w:t xml:space="preserve">………….…………..,dnia …………….…………. </w:t>
      </w:r>
      <w:r w:rsidRPr="00580FB0">
        <w:tab/>
      </w:r>
      <w:r w:rsidRPr="00580FB0">
        <w:tab/>
      </w:r>
      <w:r w:rsidRPr="00580FB0">
        <w:tab/>
        <w:t xml:space="preserve">                       ………………………………………..</w:t>
      </w:r>
    </w:p>
    <w:p w14:paraId="788CF961" w14:textId="77777777" w:rsidR="00F132C6" w:rsidRPr="00580FB0" w:rsidRDefault="00F132C6" w:rsidP="00F132C6">
      <w:pPr>
        <w:suppressAutoHyphens w:val="0"/>
        <w:ind w:left="4956" w:firstLine="708"/>
        <w:rPr>
          <w:i/>
          <w:lang w:eastAsia="pl-PL"/>
        </w:rPr>
      </w:pPr>
      <w:r w:rsidRPr="00580FB0">
        <w:rPr>
          <w:i/>
          <w:lang w:eastAsia="pl-PL"/>
        </w:rPr>
        <w:t xml:space="preserve">                   (podpis Wykonawcy)</w:t>
      </w:r>
    </w:p>
    <w:p w14:paraId="5347EA6F" w14:textId="77777777" w:rsidR="00F132C6" w:rsidRPr="00580FB0" w:rsidRDefault="00F132C6" w:rsidP="00F132C6">
      <w:pPr>
        <w:suppressAutoHyphens w:val="0"/>
        <w:jc w:val="both"/>
        <w:rPr>
          <w:lang w:eastAsia="pl-PL"/>
        </w:rPr>
      </w:pPr>
    </w:p>
    <w:p w14:paraId="08F98942" w14:textId="77777777" w:rsidR="00F132C6" w:rsidRPr="00580FB0" w:rsidRDefault="00F132C6" w:rsidP="00F132C6">
      <w:pPr>
        <w:suppressAutoHyphens w:val="0"/>
        <w:jc w:val="both"/>
        <w:rPr>
          <w:lang w:eastAsia="pl-PL"/>
        </w:rPr>
      </w:pPr>
    </w:p>
    <w:p w14:paraId="68134FCA" w14:textId="77777777" w:rsidR="00F132C6" w:rsidRPr="00F132C6" w:rsidRDefault="00F132C6" w:rsidP="00F132C6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132C6">
        <w:rPr>
          <w:rFonts w:asciiTheme="minorHAnsi" w:hAnsiTheme="minorHAnsi" w:cstheme="minorHAnsi"/>
          <w:sz w:val="22"/>
          <w:szCs w:val="22"/>
          <w:vertAlign w:val="superscript"/>
          <w:lang w:eastAsia="pl-PL"/>
        </w:rPr>
        <w:t>*</w:t>
      </w:r>
      <w:r w:rsidRPr="00F132C6">
        <w:rPr>
          <w:rFonts w:asciiTheme="minorHAnsi" w:hAnsiTheme="minorHAnsi" w:cstheme="minorHAnsi"/>
          <w:sz w:val="22"/>
          <w:szCs w:val="22"/>
          <w:lang w:eastAsia="pl-PL"/>
        </w:rPr>
        <w:t xml:space="preserve"> niepotrzebne skreślić</w:t>
      </w:r>
    </w:p>
    <w:p w14:paraId="47E8D5AB" w14:textId="77777777" w:rsidR="00F132C6" w:rsidRPr="00F132C6" w:rsidRDefault="00F132C6" w:rsidP="00F132C6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4A59E06E" w14:textId="77777777" w:rsidR="00F132C6" w:rsidRPr="00F132C6" w:rsidRDefault="00F132C6" w:rsidP="00F132C6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503B798" w14:textId="77777777" w:rsidR="00F132C6" w:rsidRPr="00F132C6" w:rsidRDefault="00F132C6" w:rsidP="00F132C6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132C6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W przypadku, gdy wykonawca </w:t>
      </w:r>
      <w:r w:rsidRPr="00F132C6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>należy</w:t>
      </w:r>
      <w:r w:rsidRPr="00F132C6">
        <w:rPr>
          <w:rFonts w:asciiTheme="minorHAnsi" w:hAnsiTheme="minorHAnsi" w:cstheme="minorHAnsi"/>
          <w:sz w:val="22"/>
          <w:szCs w:val="22"/>
          <w:lang w:eastAsia="pl-PL"/>
        </w:rPr>
        <w:t xml:space="preserve"> do grupy kapitałowej wraz z ofertą składa listę podmiotów należących do tej samej grupy kapitałowej.</w:t>
      </w:r>
    </w:p>
    <w:p w14:paraId="2AA7480B" w14:textId="77777777" w:rsidR="00F132C6" w:rsidRPr="00F132C6" w:rsidRDefault="00F132C6" w:rsidP="00F132C6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E83915B" w14:textId="77777777" w:rsidR="00F132C6" w:rsidRPr="00F132C6" w:rsidRDefault="00F132C6" w:rsidP="00F132C6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  <w:lang w:eastAsia="pl-PL"/>
        </w:rPr>
      </w:pPr>
      <w:r w:rsidRPr="00F132C6">
        <w:rPr>
          <w:rFonts w:asciiTheme="minorHAnsi" w:hAnsiTheme="minorHAnsi" w:cstheme="minorHAnsi"/>
          <w:sz w:val="22"/>
          <w:szCs w:val="22"/>
          <w:u w:val="single"/>
          <w:lang w:eastAsia="pl-PL"/>
        </w:rPr>
        <w:t>Lista podmiotów należących do grupy kapitałowej</w:t>
      </w:r>
      <w:r w:rsidRPr="00F132C6">
        <w:rPr>
          <w:rFonts w:asciiTheme="minorHAnsi" w:hAnsiTheme="minorHAnsi" w:cstheme="minorHAnsi"/>
          <w:sz w:val="22"/>
          <w:szCs w:val="22"/>
          <w:lang w:eastAsia="pl-PL"/>
        </w:rPr>
        <w:t>:</w:t>
      </w:r>
      <w:r w:rsidRPr="00F132C6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*</w:t>
      </w:r>
    </w:p>
    <w:p w14:paraId="486C3536" w14:textId="77777777" w:rsidR="00F132C6" w:rsidRPr="00F132C6" w:rsidRDefault="00F132C6" w:rsidP="00F132C6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A423AD8" w14:textId="77777777" w:rsidR="00F132C6" w:rsidRPr="00F132C6" w:rsidRDefault="00F132C6" w:rsidP="008702AF">
      <w:pPr>
        <w:numPr>
          <w:ilvl w:val="0"/>
          <w:numId w:val="5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132C6">
        <w:rPr>
          <w:rFonts w:asciiTheme="minorHAnsi" w:hAnsiTheme="minorHAnsi" w:cstheme="minorHAnsi"/>
          <w:sz w:val="22"/>
          <w:szCs w:val="22"/>
          <w:lang w:eastAsia="pl-PL"/>
        </w:rPr>
        <w:t>_________________________________</w:t>
      </w:r>
    </w:p>
    <w:p w14:paraId="59D875B1" w14:textId="77777777" w:rsidR="00F132C6" w:rsidRPr="00F132C6" w:rsidRDefault="00F132C6" w:rsidP="008702AF">
      <w:pPr>
        <w:numPr>
          <w:ilvl w:val="0"/>
          <w:numId w:val="5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132C6">
        <w:rPr>
          <w:rFonts w:asciiTheme="minorHAnsi" w:hAnsiTheme="minorHAnsi" w:cstheme="minorHAnsi"/>
          <w:sz w:val="22"/>
          <w:szCs w:val="22"/>
          <w:lang w:eastAsia="pl-PL"/>
        </w:rPr>
        <w:t>_________________________________</w:t>
      </w:r>
    </w:p>
    <w:p w14:paraId="6027DFA4" w14:textId="77777777" w:rsidR="00F132C6" w:rsidRPr="00F132C6" w:rsidRDefault="00F132C6" w:rsidP="008702AF">
      <w:pPr>
        <w:numPr>
          <w:ilvl w:val="0"/>
          <w:numId w:val="5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132C6">
        <w:rPr>
          <w:rFonts w:asciiTheme="minorHAnsi" w:hAnsiTheme="minorHAnsi" w:cstheme="minorHAnsi"/>
          <w:sz w:val="22"/>
          <w:szCs w:val="22"/>
          <w:lang w:eastAsia="pl-PL"/>
        </w:rPr>
        <w:t>_________________________________</w:t>
      </w:r>
    </w:p>
    <w:p w14:paraId="74BB7655" w14:textId="77777777" w:rsidR="00F132C6" w:rsidRPr="00F132C6" w:rsidRDefault="00F132C6" w:rsidP="008702AF">
      <w:pPr>
        <w:numPr>
          <w:ilvl w:val="0"/>
          <w:numId w:val="5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132C6">
        <w:rPr>
          <w:rFonts w:asciiTheme="minorHAnsi" w:hAnsiTheme="minorHAnsi" w:cstheme="minorHAnsi"/>
          <w:sz w:val="22"/>
          <w:szCs w:val="22"/>
          <w:lang w:eastAsia="pl-PL"/>
        </w:rPr>
        <w:t>_________________________________</w:t>
      </w:r>
    </w:p>
    <w:p w14:paraId="56B7A053" w14:textId="77777777" w:rsidR="00F132C6" w:rsidRPr="00F132C6" w:rsidRDefault="00F132C6" w:rsidP="008702AF">
      <w:pPr>
        <w:numPr>
          <w:ilvl w:val="0"/>
          <w:numId w:val="5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F132C6">
        <w:rPr>
          <w:rFonts w:asciiTheme="minorHAnsi" w:hAnsiTheme="minorHAnsi" w:cstheme="minorHAnsi"/>
          <w:sz w:val="22"/>
          <w:szCs w:val="22"/>
          <w:lang w:eastAsia="pl-PL"/>
        </w:rPr>
        <w:t>_________________________________</w:t>
      </w:r>
    </w:p>
    <w:p w14:paraId="5D8E7D52" w14:textId="77777777" w:rsidR="00F132C6" w:rsidRPr="00F132C6" w:rsidRDefault="00F132C6" w:rsidP="00F132C6">
      <w:pPr>
        <w:suppressAutoHyphens w:val="0"/>
        <w:ind w:left="72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3E6AA594" w14:textId="77777777" w:rsidR="00F132C6" w:rsidRPr="00F132C6" w:rsidRDefault="00F132C6" w:rsidP="00F132C6">
      <w:pPr>
        <w:suppressAutoHyphens w:val="0"/>
        <w:ind w:left="72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1C5F0319" w14:textId="77777777" w:rsidR="00F132C6" w:rsidRPr="00F132C6" w:rsidRDefault="00F132C6" w:rsidP="00F132C6">
      <w:pPr>
        <w:suppressAutoHyphens w:val="0"/>
        <w:ind w:left="72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040691E1" w14:textId="77777777" w:rsidR="00F132C6" w:rsidRPr="00F132C6" w:rsidRDefault="00F132C6" w:rsidP="00F132C6">
      <w:pPr>
        <w:suppressAutoHyphens w:val="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0B171645" w14:textId="77777777" w:rsidR="00F132C6" w:rsidRPr="00F132C6" w:rsidRDefault="00F132C6" w:rsidP="00F132C6">
      <w:pPr>
        <w:suppressAutoHyphens w:val="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0FBE0B05" w14:textId="77777777" w:rsidR="00F132C6" w:rsidRPr="00F132C6" w:rsidRDefault="00F132C6" w:rsidP="00F132C6">
      <w:pPr>
        <w:jc w:val="both"/>
        <w:rPr>
          <w:rFonts w:asciiTheme="minorHAnsi" w:hAnsiTheme="minorHAnsi" w:cstheme="minorHAnsi"/>
          <w:sz w:val="22"/>
          <w:szCs w:val="22"/>
        </w:rPr>
      </w:pPr>
      <w:r w:rsidRPr="00F132C6">
        <w:rPr>
          <w:rFonts w:asciiTheme="minorHAnsi" w:hAnsiTheme="minorHAnsi" w:cstheme="minorHAnsi"/>
          <w:sz w:val="22"/>
          <w:szCs w:val="22"/>
        </w:rPr>
        <w:t xml:space="preserve">…………………….., dnia ………………..……. </w:t>
      </w:r>
      <w:r w:rsidRPr="00F132C6">
        <w:rPr>
          <w:rFonts w:asciiTheme="minorHAnsi" w:hAnsiTheme="minorHAnsi" w:cstheme="minorHAnsi"/>
          <w:sz w:val="22"/>
          <w:szCs w:val="22"/>
        </w:rPr>
        <w:tab/>
      </w:r>
      <w:r w:rsidRPr="00F132C6">
        <w:rPr>
          <w:rFonts w:asciiTheme="minorHAnsi" w:hAnsiTheme="minorHAnsi" w:cstheme="minorHAnsi"/>
          <w:sz w:val="22"/>
          <w:szCs w:val="22"/>
        </w:rPr>
        <w:tab/>
      </w:r>
      <w:r w:rsidRPr="00F132C6">
        <w:rPr>
          <w:rFonts w:asciiTheme="minorHAnsi" w:hAnsiTheme="minorHAnsi" w:cstheme="minorHAnsi"/>
          <w:sz w:val="22"/>
          <w:szCs w:val="22"/>
        </w:rPr>
        <w:tab/>
      </w:r>
      <w:r w:rsidRPr="00F132C6">
        <w:rPr>
          <w:rFonts w:asciiTheme="minorHAnsi" w:hAnsiTheme="minorHAnsi" w:cstheme="minorHAnsi"/>
          <w:sz w:val="22"/>
          <w:szCs w:val="22"/>
        </w:rPr>
        <w:tab/>
        <w:t xml:space="preserve">                  ………………………………………..</w:t>
      </w:r>
    </w:p>
    <w:p w14:paraId="08B969E7" w14:textId="77777777" w:rsidR="00F132C6" w:rsidRPr="00F132C6" w:rsidRDefault="00F132C6" w:rsidP="00F132C6">
      <w:pPr>
        <w:suppressAutoHyphens w:val="0"/>
        <w:ind w:left="6372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F132C6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               (podpis Wykonawcy)</w:t>
      </w:r>
    </w:p>
    <w:p w14:paraId="4C208767" w14:textId="77777777" w:rsidR="00F132C6" w:rsidRPr="00F132C6" w:rsidRDefault="00F132C6" w:rsidP="00F132C6">
      <w:pPr>
        <w:suppressAutoHyphens w:val="0"/>
        <w:spacing w:line="360" w:lineRule="auto"/>
        <w:ind w:left="6372" w:firstLine="708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</w:p>
    <w:p w14:paraId="16F75502" w14:textId="77777777" w:rsidR="007B731E" w:rsidRPr="00D26A5F" w:rsidRDefault="007B731E" w:rsidP="007B731E">
      <w:pPr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2984F85B" w14:textId="77777777" w:rsidR="00874FE4" w:rsidRDefault="00874FE4" w:rsidP="00305DCE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6D389199" w14:textId="77777777" w:rsidR="00F132C6" w:rsidRDefault="00F132C6" w:rsidP="00305DCE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E3692EB" w14:textId="77777777" w:rsidR="00F132C6" w:rsidRDefault="00F132C6" w:rsidP="00305DCE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EAF106B" w14:textId="77777777" w:rsidR="00F132C6" w:rsidRDefault="00F132C6" w:rsidP="00305DCE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D15CAEA" w14:textId="77777777" w:rsidR="00F132C6" w:rsidRDefault="00F132C6" w:rsidP="00305DCE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6816382A" w14:textId="77777777" w:rsidR="00F132C6" w:rsidRDefault="00F132C6" w:rsidP="00305DCE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7759633" w14:textId="77777777" w:rsidR="00F132C6" w:rsidRDefault="00F132C6" w:rsidP="00305DCE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50FEE6E" w14:textId="77777777" w:rsidR="00F132C6" w:rsidRDefault="00F132C6" w:rsidP="00305DCE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F3ACBE0" w14:textId="77777777" w:rsidR="0058225E" w:rsidRDefault="0058225E" w:rsidP="00305DCE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  <w:sectPr w:rsidR="0058225E" w:rsidSect="00571B8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AC2904" w14:textId="77777777" w:rsidR="00F132C6" w:rsidRDefault="00F132C6" w:rsidP="00305DCE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60AE53B8" w14:textId="77777777" w:rsidR="00580FB0" w:rsidRPr="00580FB0" w:rsidRDefault="00580FB0" w:rsidP="00580FB0">
      <w:pPr>
        <w:jc w:val="right"/>
        <w:rPr>
          <w:b/>
        </w:rPr>
      </w:pPr>
      <w:r>
        <w:rPr>
          <w:b/>
        </w:rPr>
        <w:t>Załącznik nr 3 do S</w:t>
      </w:r>
      <w:r w:rsidRPr="00580FB0">
        <w:rPr>
          <w:b/>
        </w:rPr>
        <w:t>WZ</w:t>
      </w:r>
    </w:p>
    <w:p w14:paraId="1ACEAECF" w14:textId="77777777" w:rsidR="00580FB0" w:rsidRPr="00580FB0" w:rsidRDefault="00580FB0" w:rsidP="00580FB0">
      <w:pPr>
        <w:jc w:val="center"/>
        <w:rPr>
          <w:b/>
        </w:rPr>
      </w:pPr>
    </w:p>
    <w:p w14:paraId="0615036F" w14:textId="77777777" w:rsidR="0058225E" w:rsidRPr="004C3A90" w:rsidRDefault="0058225E" w:rsidP="0058225E"/>
    <w:p w14:paraId="6F3170B2" w14:textId="77777777" w:rsidR="0058225E" w:rsidRPr="004C3A90" w:rsidRDefault="0058225E" w:rsidP="0058225E"/>
    <w:p w14:paraId="56BD3F6B" w14:textId="77777777" w:rsidR="0058225E" w:rsidRPr="004C3A90" w:rsidRDefault="0058225E" w:rsidP="0058225E"/>
    <w:p w14:paraId="3536D54C" w14:textId="77777777" w:rsidR="0058225E" w:rsidRPr="004C3A90" w:rsidRDefault="0058225E" w:rsidP="0058225E"/>
    <w:p w14:paraId="13A18DE4" w14:textId="77777777" w:rsidR="0058225E" w:rsidRDefault="0058225E" w:rsidP="0058225E">
      <w:pPr>
        <w:jc w:val="right"/>
      </w:pPr>
      <w:r w:rsidRPr="004C3A90">
        <w:t>……….…….. dnia ……….……..</w:t>
      </w:r>
      <w:r w:rsidRPr="004C3A90">
        <w:tab/>
      </w:r>
    </w:p>
    <w:p w14:paraId="37CD3008" w14:textId="77777777" w:rsidR="0058225E" w:rsidRPr="00422EAD" w:rsidRDefault="0058225E" w:rsidP="0058225E">
      <w:pPr>
        <w:jc w:val="center"/>
        <w:rPr>
          <w:b/>
        </w:rPr>
      </w:pPr>
      <w:r w:rsidRPr="00422EAD">
        <w:rPr>
          <w:b/>
        </w:rPr>
        <w:t xml:space="preserve">WYKAZ </w:t>
      </w:r>
      <w:r>
        <w:rPr>
          <w:b/>
        </w:rPr>
        <w:t>DOSTAW</w:t>
      </w:r>
    </w:p>
    <w:p w14:paraId="55B87254" w14:textId="77777777" w:rsidR="0058225E" w:rsidRDefault="0058225E" w:rsidP="0058225E"/>
    <w:p w14:paraId="2006EF0A" w14:textId="77777777" w:rsidR="0058225E" w:rsidRPr="00422EAD" w:rsidRDefault="0058225E" w:rsidP="0058225E">
      <w:pPr>
        <w:rPr>
          <w:kern w:val="1"/>
        </w:rPr>
      </w:pPr>
      <w:r w:rsidRPr="00422EAD">
        <w:rPr>
          <w:kern w:val="1"/>
        </w:rPr>
        <w:t xml:space="preserve">oświadczam, że reprezentowana przeze mnie firma zrealizowała w ciągu ostatnich …… lat, następujące </w:t>
      </w:r>
      <w:r>
        <w:rPr>
          <w:kern w:val="1"/>
        </w:rPr>
        <w:t>dostawy</w:t>
      </w:r>
      <w:r w:rsidRPr="00422EAD">
        <w:rPr>
          <w:kern w:val="1"/>
        </w:rPr>
        <w:t>*</w:t>
      </w:r>
    </w:p>
    <w:p w14:paraId="450D0309" w14:textId="77777777" w:rsidR="0058225E" w:rsidRPr="00422EAD" w:rsidRDefault="0058225E" w:rsidP="0058225E">
      <w:pPr>
        <w:jc w:val="both"/>
      </w:pPr>
    </w:p>
    <w:tbl>
      <w:tblPr>
        <w:tblW w:w="118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3119"/>
        <w:gridCol w:w="2977"/>
        <w:gridCol w:w="1842"/>
        <w:gridCol w:w="1418"/>
        <w:gridCol w:w="2011"/>
      </w:tblGrid>
      <w:tr w:rsidR="0058225E" w:rsidRPr="00422EAD" w14:paraId="753E6E52" w14:textId="77777777" w:rsidTr="00694D18">
        <w:trPr>
          <w:trHeight w:val="740"/>
          <w:jc w:val="center"/>
        </w:trPr>
        <w:tc>
          <w:tcPr>
            <w:tcW w:w="511" w:type="dxa"/>
            <w:vAlign w:val="center"/>
          </w:tcPr>
          <w:p w14:paraId="1F3A5726" w14:textId="77777777" w:rsidR="0058225E" w:rsidRPr="00422EAD" w:rsidRDefault="0058225E" w:rsidP="00694D18">
            <w:pPr>
              <w:ind w:left="1804" w:hanging="1804"/>
              <w:jc w:val="center"/>
            </w:pPr>
            <w:r w:rsidRPr="00422EAD">
              <w:t>Lp.</w:t>
            </w:r>
          </w:p>
        </w:tc>
        <w:tc>
          <w:tcPr>
            <w:tcW w:w="3119" w:type="dxa"/>
            <w:vAlign w:val="center"/>
          </w:tcPr>
          <w:p w14:paraId="1C2E0F58" w14:textId="77777777" w:rsidR="0058225E" w:rsidRPr="00422EAD" w:rsidRDefault="0058225E" w:rsidP="00694D18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 xml:space="preserve">Nazwa i adres obiektu oraz nazwa i adres wykonawcy przedmiotowych </w:t>
            </w:r>
            <w:r>
              <w:rPr>
                <w:sz w:val="18"/>
                <w:szCs w:val="18"/>
              </w:rPr>
              <w:t>dostaw</w:t>
            </w:r>
          </w:p>
        </w:tc>
        <w:tc>
          <w:tcPr>
            <w:tcW w:w="2977" w:type="dxa"/>
            <w:vAlign w:val="center"/>
          </w:tcPr>
          <w:p w14:paraId="2E0F61D6" w14:textId="4ED2780D" w:rsidR="0058225E" w:rsidRPr="00422EAD" w:rsidRDefault="0058225E" w:rsidP="00694D18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 xml:space="preserve">Opis wykonanych </w:t>
            </w:r>
            <w:r>
              <w:rPr>
                <w:sz w:val="18"/>
                <w:szCs w:val="18"/>
              </w:rPr>
              <w:t>dostaw</w:t>
            </w:r>
            <w:r w:rsidR="00694D18">
              <w:rPr>
                <w:sz w:val="18"/>
                <w:szCs w:val="18"/>
              </w:rPr>
              <w:t xml:space="preserve"> w tym moc montowanych instalacji/modułów fotowoltaiczych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1F29116E" w14:textId="77777777" w:rsidR="0058225E" w:rsidRPr="00422EAD" w:rsidRDefault="0058225E" w:rsidP="00694D18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 xml:space="preserve">Termin rozpoczęcia i zakończenia realizacji </w:t>
            </w:r>
            <w:r>
              <w:rPr>
                <w:sz w:val="18"/>
                <w:szCs w:val="18"/>
              </w:rPr>
              <w:t>dostaw</w:t>
            </w:r>
          </w:p>
        </w:tc>
        <w:tc>
          <w:tcPr>
            <w:tcW w:w="1418" w:type="dxa"/>
            <w:vAlign w:val="center"/>
          </w:tcPr>
          <w:p w14:paraId="058E75C4" w14:textId="77777777" w:rsidR="0058225E" w:rsidRPr="00422EAD" w:rsidRDefault="0058225E" w:rsidP="00694D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brutto</w:t>
            </w:r>
            <w:r w:rsidRPr="00422EAD">
              <w:rPr>
                <w:sz w:val="18"/>
                <w:szCs w:val="18"/>
              </w:rPr>
              <w:t xml:space="preserve"> zrealizowanych </w:t>
            </w:r>
            <w:r>
              <w:rPr>
                <w:sz w:val="18"/>
                <w:szCs w:val="18"/>
              </w:rPr>
              <w:t>dostaw</w:t>
            </w:r>
          </w:p>
        </w:tc>
        <w:tc>
          <w:tcPr>
            <w:tcW w:w="2011" w:type="dxa"/>
            <w:vAlign w:val="center"/>
          </w:tcPr>
          <w:p w14:paraId="45489AA6" w14:textId="77777777" w:rsidR="0058225E" w:rsidRPr="00422EAD" w:rsidRDefault="0058225E" w:rsidP="00694D18">
            <w:pPr>
              <w:jc w:val="center"/>
              <w:rPr>
                <w:sz w:val="18"/>
                <w:szCs w:val="18"/>
                <w:vertAlign w:val="superscript"/>
              </w:rPr>
            </w:pPr>
            <w:r w:rsidRPr="00422EAD">
              <w:rPr>
                <w:sz w:val="18"/>
                <w:szCs w:val="18"/>
                <w:vertAlign w:val="superscript"/>
              </w:rPr>
              <w:t>Odbiorca</w:t>
            </w:r>
          </w:p>
          <w:p w14:paraId="0D619FDC" w14:textId="77777777" w:rsidR="0058225E" w:rsidRPr="00422EAD" w:rsidRDefault="0058225E" w:rsidP="00694D18">
            <w:pPr>
              <w:jc w:val="center"/>
              <w:rPr>
                <w:sz w:val="18"/>
                <w:szCs w:val="18"/>
                <w:vertAlign w:val="superscript"/>
              </w:rPr>
            </w:pPr>
            <w:r w:rsidRPr="00422EAD">
              <w:rPr>
                <w:sz w:val="18"/>
                <w:szCs w:val="18"/>
                <w:vertAlign w:val="superscript"/>
              </w:rPr>
              <w:t>(Zamawiający)</w:t>
            </w:r>
          </w:p>
        </w:tc>
      </w:tr>
      <w:tr w:rsidR="0058225E" w:rsidRPr="00422EAD" w14:paraId="659DBD49" w14:textId="77777777" w:rsidTr="00694D18">
        <w:trPr>
          <w:trHeight w:val="765"/>
          <w:jc w:val="center"/>
        </w:trPr>
        <w:tc>
          <w:tcPr>
            <w:tcW w:w="511" w:type="dxa"/>
          </w:tcPr>
          <w:p w14:paraId="771B30DA" w14:textId="77777777" w:rsidR="0058225E" w:rsidRPr="00422EAD" w:rsidRDefault="0058225E" w:rsidP="00694D18">
            <w:pPr>
              <w:ind w:left="1804" w:hanging="1804"/>
            </w:pPr>
          </w:p>
        </w:tc>
        <w:tc>
          <w:tcPr>
            <w:tcW w:w="3119" w:type="dxa"/>
          </w:tcPr>
          <w:p w14:paraId="692E1F24" w14:textId="77777777" w:rsidR="0058225E" w:rsidRPr="00422EAD" w:rsidRDefault="0058225E" w:rsidP="00694D18"/>
        </w:tc>
        <w:tc>
          <w:tcPr>
            <w:tcW w:w="2977" w:type="dxa"/>
          </w:tcPr>
          <w:p w14:paraId="296DA356" w14:textId="77777777" w:rsidR="0058225E" w:rsidRPr="00422EAD" w:rsidRDefault="0058225E" w:rsidP="00694D18"/>
        </w:tc>
        <w:tc>
          <w:tcPr>
            <w:tcW w:w="1842" w:type="dxa"/>
          </w:tcPr>
          <w:p w14:paraId="6E1FEC5C" w14:textId="77777777" w:rsidR="0058225E" w:rsidRPr="00422EAD" w:rsidRDefault="0058225E" w:rsidP="00694D18"/>
          <w:p w14:paraId="59BB889F" w14:textId="77777777" w:rsidR="0058225E" w:rsidRPr="00422EAD" w:rsidRDefault="0058225E" w:rsidP="00694D18"/>
          <w:p w14:paraId="0A7517B4" w14:textId="77777777" w:rsidR="0058225E" w:rsidRPr="00422EAD" w:rsidRDefault="0058225E" w:rsidP="00694D18"/>
        </w:tc>
        <w:tc>
          <w:tcPr>
            <w:tcW w:w="1418" w:type="dxa"/>
          </w:tcPr>
          <w:p w14:paraId="491B02FF" w14:textId="77777777" w:rsidR="0058225E" w:rsidRPr="00422EAD" w:rsidRDefault="0058225E" w:rsidP="00694D18"/>
        </w:tc>
        <w:tc>
          <w:tcPr>
            <w:tcW w:w="2011" w:type="dxa"/>
            <w:vAlign w:val="center"/>
          </w:tcPr>
          <w:p w14:paraId="2C4EC9BA" w14:textId="77777777" w:rsidR="0058225E" w:rsidRPr="00422EAD" w:rsidRDefault="0058225E" w:rsidP="00694D1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8225E" w:rsidRPr="00422EAD" w14:paraId="2FBE2B20" w14:textId="77777777" w:rsidTr="00694D18">
        <w:trPr>
          <w:jc w:val="center"/>
        </w:trPr>
        <w:tc>
          <w:tcPr>
            <w:tcW w:w="511" w:type="dxa"/>
          </w:tcPr>
          <w:p w14:paraId="6F7375C1" w14:textId="77777777" w:rsidR="0058225E" w:rsidRPr="00422EAD" w:rsidRDefault="0058225E" w:rsidP="00694D18">
            <w:pPr>
              <w:ind w:left="1804" w:hanging="1804"/>
            </w:pPr>
          </w:p>
        </w:tc>
        <w:tc>
          <w:tcPr>
            <w:tcW w:w="3119" w:type="dxa"/>
          </w:tcPr>
          <w:p w14:paraId="3B795DF5" w14:textId="77777777" w:rsidR="0058225E" w:rsidRPr="00422EAD" w:rsidRDefault="0058225E" w:rsidP="00694D18"/>
        </w:tc>
        <w:tc>
          <w:tcPr>
            <w:tcW w:w="2977" w:type="dxa"/>
          </w:tcPr>
          <w:p w14:paraId="3A1648C3" w14:textId="77777777" w:rsidR="0058225E" w:rsidRPr="00422EAD" w:rsidRDefault="0058225E" w:rsidP="00694D18"/>
        </w:tc>
        <w:tc>
          <w:tcPr>
            <w:tcW w:w="1842" w:type="dxa"/>
          </w:tcPr>
          <w:p w14:paraId="03F222A2" w14:textId="77777777" w:rsidR="0058225E" w:rsidRPr="00422EAD" w:rsidRDefault="0058225E" w:rsidP="00694D18"/>
          <w:p w14:paraId="7B274065" w14:textId="77777777" w:rsidR="0058225E" w:rsidRPr="00422EAD" w:rsidRDefault="0058225E" w:rsidP="00694D18"/>
          <w:p w14:paraId="2BDE4E97" w14:textId="77777777" w:rsidR="0058225E" w:rsidRPr="00422EAD" w:rsidRDefault="0058225E" w:rsidP="00694D18"/>
        </w:tc>
        <w:tc>
          <w:tcPr>
            <w:tcW w:w="1418" w:type="dxa"/>
          </w:tcPr>
          <w:p w14:paraId="0A79BFEA" w14:textId="77777777" w:rsidR="0058225E" w:rsidRPr="00422EAD" w:rsidRDefault="0058225E" w:rsidP="00694D18"/>
        </w:tc>
        <w:tc>
          <w:tcPr>
            <w:tcW w:w="2011" w:type="dxa"/>
            <w:vAlign w:val="center"/>
          </w:tcPr>
          <w:p w14:paraId="7BC42B4D" w14:textId="77777777" w:rsidR="0058225E" w:rsidRPr="00422EAD" w:rsidRDefault="0058225E" w:rsidP="00694D1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8225E" w:rsidRPr="00422EAD" w14:paraId="17DBBDB1" w14:textId="77777777" w:rsidTr="00694D18">
        <w:trPr>
          <w:jc w:val="center"/>
        </w:trPr>
        <w:tc>
          <w:tcPr>
            <w:tcW w:w="511" w:type="dxa"/>
          </w:tcPr>
          <w:p w14:paraId="2D8931BC" w14:textId="77777777" w:rsidR="0058225E" w:rsidRPr="00422EAD" w:rsidRDefault="0058225E" w:rsidP="00694D18">
            <w:pPr>
              <w:ind w:left="1804" w:hanging="1804"/>
            </w:pPr>
          </w:p>
        </w:tc>
        <w:tc>
          <w:tcPr>
            <w:tcW w:w="3119" w:type="dxa"/>
          </w:tcPr>
          <w:p w14:paraId="0345BB3D" w14:textId="77777777" w:rsidR="0058225E" w:rsidRPr="00422EAD" w:rsidRDefault="0058225E" w:rsidP="00694D18"/>
        </w:tc>
        <w:tc>
          <w:tcPr>
            <w:tcW w:w="2977" w:type="dxa"/>
          </w:tcPr>
          <w:p w14:paraId="252CC0A5" w14:textId="77777777" w:rsidR="0058225E" w:rsidRPr="00422EAD" w:rsidRDefault="0058225E" w:rsidP="00694D18"/>
        </w:tc>
        <w:tc>
          <w:tcPr>
            <w:tcW w:w="1842" w:type="dxa"/>
          </w:tcPr>
          <w:p w14:paraId="40E7373C" w14:textId="77777777" w:rsidR="0058225E" w:rsidRPr="00422EAD" w:rsidRDefault="0058225E" w:rsidP="00694D18"/>
        </w:tc>
        <w:tc>
          <w:tcPr>
            <w:tcW w:w="1418" w:type="dxa"/>
          </w:tcPr>
          <w:p w14:paraId="013ED99C" w14:textId="77777777" w:rsidR="0058225E" w:rsidRPr="00422EAD" w:rsidRDefault="0058225E" w:rsidP="00694D18"/>
        </w:tc>
        <w:tc>
          <w:tcPr>
            <w:tcW w:w="2011" w:type="dxa"/>
            <w:vAlign w:val="center"/>
          </w:tcPr>
          <w:p w14:paraId="632EDCDC" w14:textId="77777777" w:rsidR="0058225E" w:rsidRPr="00422EAD" w:rsidRDefault="0058225E" w:rsidP="00694D1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6408DF1A" w14:textId="77777777" w:rsidR="0058225E" w:rsidRPr="00422EAD" w:rsidRDefault="0058225E" w:rsidP="0058225E">
      <w:pPr>
        <w:rPr>
          <w:kern w:val="1"/>
          <w:sz w:val="16"/>
          <w:szCs w:val="16"/>
        </w:rPr>
      </w:pPr>
      <w:r w:rsidRPr="00422EAD">
        <w:rPr>
          <w:kern w:val="1"/>
          <w:sz w:val="16"/>
          <w:szCs w:val="16"/>
        </w:rPr>
        <w:t xml:space="preserve">                               Dane w tabeli mają określić spełnienie</w:t>
      </w:r>
      <w:r>
        <w:rPr>
          <w:kern w:val="1"/>
          <w:sz w:val="16"/>
          <w:szCs w:val="16"/>
        </w:rPr>
        <w:t xml:space="preserve"> warunku określonego w pkt </w:t>
      </w:r>
      <w:r w:rsidR="00694D18">
        <w:rPr>
          <w:kern w:val="1"/>
          <w:sz w:val="16"/>
          <w:szCs w:val="16"/>
        </w:rPr>
        <w:t>5.3</w:t>
      </w:r>
      <w:r>
        <w:rPr>
          <w:kern w:val="1"/>
          <w:sz w:val="16"/>
          <w:szCs w:val="16"/>
        </w:rPr>
        <w:t xml:space="preserve">.4 </w:t>
      </w:r>
      <w:r w:rsidR="00694D18">
        <w:rPr>
          <w:kern w:val="1"/>
          <w:sz w:val="16"/>
          <w:szCs w:val="16"/>
        </w:rPr>
        <w:t xml:space="preserve">1 a) </w:t>
      </w:r>
      <w:r>
        <w:rPr>
          <w:kern w:val="1"/>
          <w:sz w:val="16"/>
          <w:szCs w:val="16"/>
        </w:rPr>
        <w:t>S</w:t>
      </w:r>
      <w:r w:rsidRPr="00422EAD">
        <w:rPr>
          <w:kern w:val="1"/>
          <w:sz w:val="16"/>
          <w:szCs w:val="16"/>
        </w:rPr>
        <w:t>WZ.</w:t>
      </w:r>
    </w:p>
    <w:p w14:paraId="4363E44D" w14:textId="77777777" w:rsidR="0058225E" w:rsidRPr="00422EAD" w:rsidRDefault="0058225E" w:rsidP="0058225E">
      <w:pPr>
        <w:autoSpaceDE w:val="0"/>
        <w:autoSpaceDN w:val="0"/>
        <w:adjustRightInd w:val="0"/>
        <w:jc w:val="both"/>
      </w:pPr>
    </w:p>
    <w:p w14:paraId="6A3A417A" w14:textId="77777777" w:rsidR="0058225E" w:rsidRPr="00422EAD" w:rsidRDefault="0058225E" w:rsidP="0058225E">
      <w:pPr>
        <w:suppressAutoHyphens w:val="0"/>
        <w:jc w:val="both"/>
        <w:rPr>
          <w:rFonts w:eastAsia="Calibri"/>
          <w:sz w:val="16"/>
          <w:szCs w:val="16"/>
          <w:lang w:eastAsia="en-US"/>
        </w:rPr>
      </w:pPr>
      <w:r w:rsidRPr="00422EAD">
        <w:rPr>
          <w:rFonts w:eastAsia="Calibri"/>
          <w:sz w:val="16"/>
          <w:szCs w:val="16"/>
          <w:lang w:eastAsia="en-US"/>
        </w:rPr>
        <w:t xml:space="preserve">* Wykaz wraz z załączeniem dowodów określających czy te </w:t>
      </w:r>
      <w:r>
        <w:rPr>
          <w:rFonts w:eastAsia="Calibri"/>
          <w:sz w:val="16"/>
          <w:szCs w:val="16"/>
          <w:lang w:eastAsia="en-US"/>
        </w:rPr>
        <w:t>dostawy</w:t>
      </w:r>
      <w:r w:rsidR="00694D18">
        <w:rPr>
          <w:rFonts w:eastAsia="Calibri"/>
          <w:sz w:val="16"/>
          <w:szCs w:val="16"/>
          <w:lang w:eastAsia="en-US"/>
        </w:rPr>
        <w:t xml:space="preserve"> </w:t>
      </w:r>
      <w:r w:rsidRPr="00422EAD">
        <w:rPr>
          <w:rFonts w:eastAsia="Calibri"/>
          <w:sz w:val="16"/>
          <w:szCs w:val="16"/>
          <w:lang w:eastAsia="en-US"/>
        </w:rPr>
        <w:t xml:space="preserve">zostały wykonane należycie, </w:t>
      </w:r>
    </w:p>
    <w:p w14:paraId="57EEC78D" w14:textId="77777777" w:rsidR="0058225E" w:rsidRPr="00422EAD" w:rsidRDefault="0058225E" w:rsidP="0058225E">
      <w:pPr>
        <w:autoSpaceDE w:val="0"/>
        <w:autoSpaceDN w:val="0"/>
        <w:adjustRightInd w:val="0"/>
        <w:jc w:val="both"/>
      </w:pPr>
    </w:p>
    <w:p w14:paraId="7E6A4B14" w14:textId="77777777" w:rsidR="0058225E" w:rsidRDefault="0058225E" w:rsidP="0058225E"/>
    <w:p w14:paraId="4ECF3CD2" w14:textId="77777777" w:rsidR="0058225E" w:rsidRDefault="0058225E" w:rsidP="00694D18">
      <w:pPr>
        <w:jc w:val="right"/>
      </w:pPr>
      <w:r w:rsidRPr="004C3A90">
        <w:tab/>
      </w:r>
      <w:r w:rsidRPr="004C3A90">
        <w:tab/>
      </w:r>
      <w:r w:rsidRPr="004C3A90">
        <w:tab/>
        <w:t xml:space="preserve">          ………………...……………………………………….</w:t>
      </w:r>
    </w:p>
    <w:p w14:paraId="7F5D162F" w14:textId="77777777" w:rsidR="00694D18" w:rsidRDefault="0058225E" w:rsidP="00694D18">
      <w:pPr>
        <w:jc w:val="right"/>
        <w:rPr>
          <w:vertAlign w:val="superscript"/>
        </w:rPr>
        <w:sectPr w:rsidR="00694D18">
          <w:footnotePr>
            <w:pos w:val="beneathText"/>
          </w:footnotePr>
          <w:pgSz w:w="16837" w:h="11905" w:orient="landscape"/>
          <w:pgMar w:top="1418" w:right="899" w:bottom="1106" w:left="899" w:header="360" w:footer="373" w:gutter="0"/>
          <w:cols w:space="708"/>
          <w:docGrid w:linePitch="360"/>
        </w:sectPr>
      </w:pPr>
      <w:r w:rsidRPr="004C3A90">
        <w:rPr>
          <w:vertAlign w:val="superscript"/>
        </w:rPr>
        <w:t>podpis osoby uprawnionej do składania oświadczeń woli w imieniu Wykonaw</w:t>
      </w:r>
    </w:p>
    <w:p w14:paraId="3128F75F" w14:textId="77777777" w:rsidR="00140DB9" w:rsidRDefault="00140DB9" w:rsidP="00140DB9">
      <w:pPr>
        <w:rPr>
          <w:rFonts w:asciiTheme="minorHAnsi" w:hAnsiTheme="minorHAnsi" w:cstheme="minorHAnsi"/>
          <w:sz w:val="22"/>
          <w:szCs w:val="22"/>
        </w:rPr>
      </w:pPr>
    </w:p>
    <w:p w14:paraId="0BA6B961" w14:textId="77777777" w:rsidR="00F132C6" w:rsidRDefault="00F132C6" w:rsidP="00140DB9">
      <w:pPr>
        <w:rPr>
          <w:rFonts w:asciiTheme="minorHAnsi" w:hAnsiTheme="minorHAnsi" w:cstheme="minorHAnsi"/>
          <w:sz w:val="22"/>
          <w:szCs w:val="22"/>
        </w:rPr>
      </w:pPr>
    </w:p>
    <w:p w14:paraId="162264C1" w14:textId="77777777" w:rsidR="00F132C6" w:rsidRDefault="00F132C6" w:rsidP="00140DB9">
      <w:pPr>
        <w:rPr>
          <w:rFonts w:asciiTheme="minorHAnsi" w:hAnsiTheme="minorHAnsi" w:cstheme="minorHAnsi"/>
          <w:sz w:val="22"/>
          <w:szCs w:val="22"/>
        </w:rPr>
      </w:pPr>
    </w:p>
    <w:p w14:paraId="40800187" w14:textId="77777777" w:rsidR="00F132C6" w:rsidRDefault="00F132C6" w:rsidP="00140DB9">
      <w:pPr>
        <w:rPr>
          <w:rFonts w:asciiTheme="minorHAnsi" w:hAnsiTheme="minorHAnsi" w:cstheme="minorHAnsi"/>
          <w:sz w:val="22"/>
          <w:szCs w:val="22"/>
        </w:rPr>
      </w:pPr>
    </w:p>
    <w:p w14:paraId="09C7617A" w14:textId="77777777" w:rsidR="00C72213" w:rsidRPr="00C95DE4" w:rsidRDefault="00C72213" w:rsidP="00C72213">
      <w:pPr>
        <w:pStyle w:val="Tytu"/>
        <w:jc w:val="right"/>
        <w:rPr>
          <w:sz w:val="22"/>
          <w:szCs w:val="22"/>
        </w:rPr>
      </w:pPr>
      <w:r w:rsidRPr="00C95DE4">
        <w:rPr>
          <w:sz w:val="22"/>
          <w:szCs w:val="22"/>
        </w:rPr>
        <w:t xml:space="preserve">Załącznik nr </w:t>
      </w:r>
      <w:r w:rsidR="007447FB" w:rsidRPr="00C95DE4">
        <w:rPr>
          <w:sz w:val="22"/>
          <w:szCs w:val="22"/>
        </w:rPr>
        <w:t>4</w:t>
      </w:r>
      <w:r w:rsidRPr="00C95DE4">
        <w:rPr>
          <w:sz w:val="22"/>
          <w:szCs w:val="22"/>
        </w:rPr>
        <w:t xml:space="preserve"> do SWZ</w:t>
      </w:r>
    </w:p>
    <w:p w14:paraId="40F33919" w14:textId="77777777" w:rsidR="00C72213" w:rsidRPr="00D26A5F" w:rsidRDefault="00C72213" w:rsidP="00C72213">
      <w:pPr>
        <w:rPr>
          <w:rFonts w:asciiTheme="minorHAnsi" w:hAnsiTheme="minorHAnsi" w:cstheme="minorHAnsi"/>
          <w:sz w:val="22"/>
          <w:szCs w:val="22"/>
        </w:rPr>
      </w:pPr>
    </w:p>
    <w:p w14:paraId="4DE23B43" w14:textId="77777777" w:rsidR="00C72213" w:rsidRPr="00D26A5F" w:rsidRDefault="00142259" w:rsidP="00C7221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AA8BF4" wp14:editId="70C81709">
                <wp:simplePos x="0" y="0"/>
                <wp:positionH relativeFrom="column">
                  <wp:posOffset>-48895</wp:posOffset>
                </wp:positionH>
                <wp:positionV relativeFrom="paragraph">
                  <wp:posOffset>-26035</wp:posOffset>
                </wp:positionV>
                <wp:extent cx="2012315" cy="732155"/>
                <wp:effectExtent l="0" t="0" r="0" b="4445"/>
                <wp:wrapNone/>
                <wp:docPr id="3" name="Prostokąt zaokrąglon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738AD07" w14:textId="77777777" w:rsidR="00694D18" w:rsidRDefault="00694D18" w:rsidP="00C72213"/>
                          <w:p w14:paraId="7452A17C" w14:textId="77777777" w:rsidR="00694D18" w:rsidRDefault="00694D18" w:rsidP="00C72213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10A0EE1" w14:textId="77777777" w:rsidR="00694D18" w:rsidRDefault="00694D18" w:rsidP="00C72213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9E998E5" w14:textId="77777777" w:rsidR="00694D18" w:rsidRDefault="00694D18" w:rsidP="00C72213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19B43C9" w14:textId="77777777" w:rsidR="00694D18" w:rsidRDefault="00694D18" w:rsidP="00C72213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C845182" w14:textId="77777777" w:rsidR="00694D18" w:rsidRDefault="00694D18" w:rsidP="00C7221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6B37B9BF" w14:textId="77777777" w:rsidR="00694D18" w:rsidRDefault="00694D18" w:rsidP="00C72213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AA8BF4" id="Prostokąt zaokrąglony 3" o:spid="_x0000_s1026" style="position:absolute;margin-left:-3.85pt;margin-top:-2.05pt;width:158.45pt;height:5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" filled="f" strokeweight=".25pt">
                <v:path arrowok="t"/>
                <v:textbox inset="1pt,1pt,1pt,1pt">
                  <w:txbxContent>
                    <w:p w14:paraId="1738AD07" w14:textId="77777777" w:rsidR="00694D18" w:rsidRDefault="00694D18" w:rsidP="00C72213"/>
                    <w:p w14:paraId="7452A17C" w14:textId="77777777" w:rsidR="00694D18" w:rsidRDefault="00694D18" w:rsidP="00C72213">
                      <w:pPr>
                        <w:rPr>
                          <w:sz w:val="12"/>
                        </w:rPr>
                      </w:pPr>
                    </w:p>
                    <w:p w14:paraId="210A0EE1" w14:textId="77777777" w:rsidR="00694D18" w:rsidRDefault="00694D18" w:rsidP="00C72213">
                      <w:pPr>
                        <w:rPr>
                          <w:sz w:val="12"/>
                        </w:rPr>
                      </w:pPr>
                    </w:p>
                    <w:p w14:paraId="19E998E5" w14:textId="77777777" w:rsidR="00694D18" w:rsidRDefault="00694D18" w:rsidP="00C72213">
                      <w:pPr>
                        <w:rPr>
                          <w:sz w:val="12"/>
                        </w:rPr>
                      </w:pPr>
                    </w:p>
                    <w:p w14:paraId="319B43C9" w14:textId="77777777" w:rsidR="00694D18" w:rsidRDefault="00694D18" w:rsidP="00C72213">
                      <w:pPr>
                        <w:rPr>
                          <w:sz w:val="12"/>
                        </w:rPr>
                      </w:pPr>
                    </w:p>
                    <w:p w14:paraId="2C845182" w14:textId="77777777" w:rsidR="00694D18" w:rsidRDefault="00694D18" w:rsidP="00C7221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6B37B9BF" w14:textId="77777777" w:rsidR="00694D18" w:rsidRDefault="00694D18" w:rsidP="00C72213"/>
                  </w:txbxContent>
                </v:textbox>
              </v:roundrect>
            </w:pict>
          </mc:Fallback>
        </mc:AlternateContent>
      </w:r>
    </w:p>
    <w:p w14:paraId="7B08689B" w14:textId="77777777" w:rsidR="00C72213" w:rsidRPr="00D26A5F" w:rsidRDefault="00C72213" w:rsidP="00C72213">
      <w:pPr>
        <w:rPr>
          <w:rFonts w:asciiTheme="minorHAnsi" w:hAnsiTheme="minorHAnsi" w:cstheme="minorHAnsi"/>
          <w:sz w:val="22"/>
          <w:szCs w:val="22"/>
        </w:rPr>
      </w:pPr>
    </w:p>
    <w:p w14:paraId="0CA1F866" w14:textId="77777777" w:rsidR="00C72213" w:rsidRPr="00D26A5F" w:rsidRDefault="00C72213" w:rsidP="00C72213">
      <w:pPr>
        <w:rPr>
          <w:rFonts w:asciiTheme="minorHAnsi" w:hAnsiTheme="minorHAnsi" w:cstheme="minorHAnsi"/>
          <w:sz w:val="22"/>
          <w:szCs w:val="22"/>
        </w:rPr>
      </w:pPr>
    </w:p>
    <w:p w14:paraId="3CC31EB9" w14:textId="77777777" w:rsidR="00C72213" w:rsidRPr="00D26A5F" w:rsidRDefault="00C72213" w:rsidP="00C72213">
      <w:pPr>
        <w:rPr>
          <w:rFonts w:asciiTheme="minorHAnsi" w:hAnsiTheme="minorHAnsi" w:cstheme="minorHAnsi"/>
          <w:sz w:val="22"/>
          <w:szCs w:val="22"/>
        </w:rPr>
      </w:pPr>
    </w:p>
    <w:p w14:paraId="247E657E" w14:textId="77777777" w:rsidR="00C72213" w:rsidRPr="00D26A5F" w:rsidRDefault="00C72213" w:rsidP="00C72213">
      <w:pPr>
        <w:rPr>
          <w:rFonts w:asciiTheme="minorHAnsi" w:hAnsiTheme="minorHAnsi" w:cstheme="minorHAnsi"/>
          <w:sz w:val="22"/>
          <w:szCs w:val="22"/>
        </w:rPr>
      </w:pPr>
    </w:p>
    <w:p w14:paraId="200854CA" w14:textId="77777777" w:rsidR="00C72213" w:rsidRPr="00D26A5F" w:rsidRDefault="00C72213" w:rsidP="00C72213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AA97DD4" w14:textId="77777777" w:rsidR="00C72213" w:rsidRPr="00D26A5F" w:rsidRDefault="00C72213" w:rsidP="00C72213">
      <w:pPr>
        <w:rPr>
          <w:rFonts w:asciiTheme="minorHAnsi" w:hAnsiTheme="minorHAnsi" w:cstheme="minorHAnsi"/>
          <w:sz w:val="22"/>
          <w:szCs w:val="22"/>
        </w:rPr>
      </w:pPr>
    </w:p>
    <w:p w14:paraId="534D33E9" w14:textId="77777777" w:rsidR="00C72213" w:rsidRPr="00D26A5F" w:rsidRDefault="00C72213" w:rsidP="00C7221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3CD6243" w14:textId="77777777" w:rsidR="007447FB" w:rsidRPr="007447FB" w:rsidRDefault="007447FB" w:rsidP="007447FB">
      <w:pPr>
        <w:jc w:val="center"/>
        <w:rPr>
          <w:b/>
          <w:sz w:val="20"/>
          <w:szCs w:val="20"/>
        </w:rPr>
      </w:pPr>
      <w:r w:rsidRPr="007447FB">
        <w:rPr>
          <w:b/>
          <w:sz w:val="20"/>
          <w:szCs w:val="20"/>
        </w:rPr>
        <w:t>WYKAZ OSÓB, KTÓRYMI WYKONAWCA DYSPONUJE</w:t>
      </w:r>
    </w:p>
    <w:p w14:paraId="093F7E68" w14:textId="77777777" w:rsidR="007447FB" w:rsidRPr="007447FB" w:rsidRDefault="007447FB" w:rsidP="007447FB">
      <w:pPr>
        <w:jc w:val="center"/>
        <w:rPr>
          <w:b/>
          <w:sz w:val="20"/>
          <w:szCs w:val="20"/>
        </w:rPr>
      </w:pPr>
      <w:r w:rsidRPr="007447FB">
        <w:rPr>
          <w:b/>
          <w:sz w:val="20"/>
          <w:szCs w:val="20"/>
        </w:rPr>
        <w:t>Spełniających wymagania określone w pkt 5.</w:t>
      </w:r>
      <w:r>
        <w:rPr>
          <w:b/>
          <w:sz w:val="20"/>
          <w:szCs w:val="20"/>
        </w:rPr>
        <w:t>3</w:t>
      </w:r>
      <w:r w:rsidRPr="007447FB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4.</w:t>
      </w:r>
      <w:r w:rsidR="00694D18">
        <w:rPr>
          <w:b/>
          <w:sz w:val="20"/>
          <w:szCs w:val="20"/>
        </w:rPr>
        <w:t>1 b</w:t>
      </w:r>
      <w:r>
        <w:rPr>
          <w:b/>
          <w:sz w:val="20"/>
          <w:szCs w:val="20"/>
        </w:rPr>
        <w:t xml:space="preserve"> </w:t>
      </w:r>
      <w:r w:rsidRPr="007447FB">
        <w:rPr>
          <w:b/>
          <w:sz w:val="20"/>
          <w:szCs w:val="20"/>
        </w:rPr>
        <w:t>SWZ</w:t>
      </w:r>
    </w:p>
    <w:p w14:paraId="63E11BFE" w14:textId="77777777" w:rsidR="007447FB" w:rsidRPr="007447FB" w:rsidRDefault="007447FB" w:rsidP="007447FB">
      <w:pPr>
        <w:jc w:val="center"/>
        <w:rPr>
          <w:b/>
          <w:sz w:val="20"/>
          <w:szCs w:val="20"/>
        </w:rPr>
      </w:pPr>
    </w:p>
    <w:p w14:paraId="4DFBD2AA" w14:textId="77777777" w:rsidR="007447FB" w:rsidRPr="007447FB" w:rsidRDefault="007447FB" w:rsidP="007447FB">
      <w:pPr>
        <w:jc w:val="center"/>
        <w:rPr>
          <w:sz w:val="20"/>
          <w:szCs w:val="20"/>
        </w:rPr>
      </w:pPr>
    </w:p>
    <w:p w14:paraId="50CD931B" w14:textId="77777777" w:rsidR="007447FB" w:rsidRPr="007447FB" w:rsidRDefault="007447FB" w:rsidP="007447FB">
      <w:pPr>
        <w:jc w:val="center"/>
        <w:rPr>
          <w:sz w:val="20"/>
          <w:szCs w:val="20"/>
        </w:rPr>
      </w:pPr>
    </w:p>
    <w:p w14:paraId="79915A5B" w14:textId="77777777" w:rsidR="007447FB" w:rsidRPr="007447FB" w:rsidRDefault="007447FB" w:rsidP="007447FB">
      <w:pPr>
        <w:rPr>
          <w:sz w:val="20"/>
          <w:szCs w:val="20"/>
        </w:rPr>
      </w:pPr>
      <w:r w:rsidRPr="007447FB">
        <w:rPr>
          <w:sz w:val="20"/>
          <w:szCs w:val="20"/>
        </w:rPr>
        <w:t>Nazwa Wykonawcy ………………………………………………………………………</w:t>
      </w:r>
    </w:p>
    <w:p w14:paraId="5844564F" w14:textId="77777777" w:rsidR="007447FB" w:rsidRPr="007447FB" w:rsidRDefault="007447FB" w:rsidP="007447FB">
      <w:pPr>
        <w:rPr>
          <w:sz w:val="20"/>
          <w:szCs w:val="20"/>
        </w:rPr>
      </w:pPr>
    </w:p>
    <w:p w14:paraId="50AFFB46" w14:textId="77777777" w:rsidR="007447FB" w:rsidRPr="007447FB" w:rsidRDefault="007447FB" w:rsidP="007447FB">
      <w:pPr>
        <w:rPr>
          <w:sz w:val="20"/>
          <w:szCs w:val="20"/>
        </w:rPr>
      </w:pPr>
    </w:p>
    <w:p w14:paraId="0A479FD3" w14:textId="77777777" w:rsidR="007447FB" w:rsidRPr="007447FB" w:rsidRDefault="007447FB" w:rsidP="007447FB">
      <w:pPr>
        <w:rPr>
          <w:sz w:val="20"/>
          <w:szCs w:val="20"/>
        </w:rPr>
      </w:pPr>
      <w:r w:rsidRPr="007447FB">
        <w:rPr>
          <w:sz w:val="20"/>
          <w:szCs w:val="20"/>
        </w:rPr>
        <w:t>Adres Wykonawcy…………………………………………………………………………..</w:t>
      </w:r>
    </w:p>
    <w:p w14:paraId="78CB0AA3" w14:textId="77777777" w:rsidR="007447FB" w:rsidRPr="007447FB" w:rsidRDefault="007447FB" w:rsidP="007447FB">
      <w:pPr>
        <w:rPr>
          <w:sz w:val="20"/>
          <w:szCs w:val="20"/>
        </w:rPr>
      </w:pPr>
    </w:p>
    <w:p w14:paraId="2063F6C5" w14:textId="77777777" w:rsidR="007447FB" w:rsidRPr="007447FB" w:rsidRDefault="007447FB" w:rsidP="007447FB">
      <w:pPr>
        <w:rPr>
          <w:sz w:val="20"/>
          <w:szCs w:val="20"/>
        </w:rPr>
      </w:pPr>
    </w:p>
    <w:p w14:paraId="35FE983E" w14:textId="77777777" w:rsidR="007447FB" w:rsidRPr="007447FB" w:rsidRDefault="007447FB" w:rsidP="007447FB">
      <w:pPr>
        <w:rPr>
          <w:sz w:val="20"/>
          <w:szCs w:val="20"/>
        </w:rPr>
      </w:pPr>
      <w:r w:rsidRPr="007447FB">
        <w:rPr>
          <w:sz w:val="20"/>
          <w:szCs w:val="20"/>
        </w:rPr>
        <w:t>Tel…………………………. Faks…………………………….. e-mail…………………..</w:t>
      </w:r>
    </w:p>
    <w:p w14:paraId="0323509A" w14:textId="77777777" w:rsidR="007447FB" w:rsidRPr="007447FB" w:rsidRDefault="007447FB" w:rsidP="007447FB">
      <w:pPr>
        <w:rPr>
          <w:sz w:val="20"/>
          <w:szCs w:val="20"/>
        </w:rPr>
      </w:pPr>
    </w:p>
    <w:p w14:paraId="7CD7E1C2" w14:textId="77777777" w:rsidR="007447FB" w:rsidRPr="007447FB" w:rsidRDefault="007447FB" w:rsidP="007447F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8"/>
        <w:gridCol w:w="1897"/>
        <w:gridCol w:w="2494"/>
        <w:gridCol w:w="2082"/>
        <w:gridCol w:w="1901"/>
      </w:tblGrid>
      <w:tr w:rsidR="007447FB" w:rsidRPr="007447FB" w14:paraId="36C2E124" w14:textId="77777777" w:rsidTr="00694D18">
        <w:tc>
          <w:tcPr>
            <w:tcW w:w="688" w:type="dxa"/>
          </w:tcPr>
          <w:p w14:paraId="00FCCA11" w14:textId="77777777" w:rsidR="007447FB" w:rsidRPr="007447FB" w:rsidRDefault="007447FB" w:rsidP="007447FB">
            <w:pPr>
              <w:rPr>
                <w:b/>
                <w:sz w:val="20"/>
                <w:szCs w:val="20"/>
              </w:rPr>
            </w:pPr>
          </w:p>
          <w:p w14:paraId="7CE098A8" w14:textId="77777777" w:rsidR="007447FB" w:rsidRPr="007447FB" w:rsidRDefault="007447FB" w:rsidP="007447FB">
            <w:pPr>
              <w:rPr>
                <w:b/>
                <w:sz w:val="20"/>
                <w:szCs w:val="20"/>
              </w:rPr>
            </w:pPr>
          </w:p>
          <w:p w14:paraId="4F4D64DC" w14:textId="77777777" w:rsidR="007447FB" w:rsidRPr="007447FB" w:rsidRDefault="007447FB" w:rsidP="007447FB">
            <w:pPr>
              <w:rPr>
                <w:b/>
                <w:sz w:val="20"/>
                <w:szCs w:val="20"/>
              </w:rPr>
            </w:pPr>
          </w:p>
          <w:p w14:paraId="67232CA7" w14:textId="77777777" w:rsidR="007447FB" w:rsidRPr="007447FB" w:rsidRDefault="007447FB" w:rsidP="007447FB">
            <w:pPr>
              <w:rPr>
                <w:b/>
                <w:sz w:val="20"/>
                <w:szCs w:val="20"/>
              </w:rPr>
            </w:pPr>
          </w:p>
          <w:p w14:paraId="4B74EF9D" w14:textId="77777777" w:rsidR="007447FB" w:rsidRPr="007447FB" w:rsidRDefault="007447FB" w:rsidP="007447FB">
            <w:pPr>
              <w:rPr>
                <w:b/>
                <w:sz w:val="20"/>
                <w:szCs w:val="20"/>
              </w:rPr>
            </w:pPr>
            <w:r w:rsidRPr="007447FB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897" w:type="dxa"/>
          </w:tcPr>
          <w:p w14:paraId="601937EB" w14:textId="77777777" w:rsidR="007447FB" w:rsidRPr="007447FB" w:rsidRDefault="007447FB" w:rsidP="007447FB">
            <w:pPr>
              <w:rPr>
                <w:b/>
                <w:sz w:val="20"/>
                <w:szCs w:val="20"/>
              </w:rPr>
            </w:pPr>
          </w:p>
          <w:p w14:paraId="42832310" w14:textId="77777777" w:rsidR="007447FB" w:rsidRPr="007447FB" w:rsidRDefault="007447FB" w:rsidP="007447FB">
            <w:pPr>
              <w:rPr>
                <w:b/>
                <w:sz w:val="20"/>
                <w:szCs w:val="20"/>
              </w:rPr>
            </w:pPr>
          </w:p>
          <w:p w14:paraId="3BE4FDD8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</w:p>
          <w:p w14:paraId="5AEB29EC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</w:p>
          <w:p w14:paraId="0AB43681" w14:textId="77777777" w:rsid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  <w:r w:rsidRPr="007447FB">
              <w:rPr>
                <w:b/>
                <w:sz w:val="20"/>
                <w:szCs w:val="20"/>
              </w:rPr>
              <w:t>Imię i nazwisko</w:t>
            </w:r>
          </w:p>
          <w:p w14:paraId="3E9B9854" w14:textId="77777777" w:rsid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/funkcja</w:t>
            </w:r>
          </w:p>
          <w:p w14:paraId="722FA175" w14:textId="77777777" w:rsidR="007447FB" w:rsidRPr="007447FB" w:rsidRDefault="007447FB" w:rsidP="007447FB">
            <w:pPr>
              <w:rPr>
                <w:b/>
                <w:sz w:val="20"/>
                <w:szCs w:val="20"/>
              </w:rPr>
            </w:pPr>
          </w:p>
          <w:p w14:paraId="285208A1" w14:textId="77777777" w:rsidR="007447FB" w:rsidRPr="007447FB" w:rsidRDefault="007447FB" w:rsidP="007447FB">
            <w:pPr>
              <w:rPr>
                <w:b/>
                <w:sz w:val="20"/>
                <w:szCs w:val="20"/>
              </w:rPr>
            </w:pPr>
          </w:p>
        </w:tc>
        <w:tc>
          <w:tcPr>
            <w:tcW w:w="2494" w:type="dxa"/>
          </w:tcPr>
          <w:p w14:paraId="6E21DD88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</w:p>
          <w:p w14:paraId="243C8A77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</w:p>
          <w:p w14:paraId="4198CBF9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</w:p>
          <w:p w14:paraId="1DD5FA02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</w:p>
          <w:p w14:paraId="34E4DD71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  <w:r w:rsidRPr="007447FB">
              <w:rPr>
                <w:b/>
                <w:sz w:val="20"/>
                <w:szCs w:val="20"/>
              </w:rPr>
              <w:t>Podstawa dysponowania osobą</w:t>
            </w:r>
          </w:p>
          <w:p w14:paraId="4B10132A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  <w:r w:rsidRPr="007447FB">
              <w:rPr>
                <w:b/>
                <w:sz w:val="20"/>
                <w:szCs w:val="20"/>
              </w:rPr>
              <w:t>(umowa</w:t>
            </w:r>
          </w:p>
          <w:p w14:paraId="42BC074D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  <w:r w:rsidRPr="007447FB">
              <w:rPr>
                <w:b/>
                <w:sz w:val="20"/>
                <w:szCs w:val="20"/>
              </w:rPr>
              <w:t xml:space="preserve"> o pracę, zlecenie, dzieło)</w:t>
            </w:r>
          </w:p>
        </w:tc>
        <w:tc>
          <w:tcPr>
            <w:tcW w:w="2082" w:type="dxa"/>
          </w:tcPr>
          <w:p w14:paraId="4270F508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  <w:r w:rsidRPr="007447FB">
              <w:rPr>
                <w:b/>
                <w:sz w:val="20"/>
                <w:szCs w:val="20"/>
              </w:rPr>
              <w:t xml:space="preserve">Informacje na temat kwalifikacji zawodowych, doświadczenia </w:t>
            </w:r>
            <w:r w:rsidRPr="007447FB">
              <w:rPr>
                <w:b/>
                <w:sz w:val="20"/>
                <w:szCs w:val="20"/>
              </w:rPr>
              <w:br/>
              <w:t xml:space="preserve">i wykształcenia niezbędnych do </w:t>
            </w:r>
            <w:r w:rsidR="00B0264A">
              <w:rPr>
                <w:b/>
                <w:sz w:val="20"/>
                <w:szCs w:val="20"/>
              </w:rPr>
              <w:t>wykazania spełnienia warunku udziału w postępowaniu</w:t>
            </w:r>
          </w:p>
        </w:tc>
        <w:tc>
          <w:tcPr>
            <w:tcW w:w="1901" w:type="dxa"/>
          </w:tcPr>
          <w:p w14:paraId="02750881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</w:p>
          <w:p w14:paraId="5ED3F31C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</w:p>
          <w:p w14:paraId="04226680" w14:textId="77777777" w:rsidR="007447FB" w:rsidRPr="007447FB" w:rsidRDefault="007447FB" w:rsidP="007447FB">
            <w:pPr>
              <w:jc w:val="center"/>
              <w:rPr>
                <w:b/>
                <w:sz w:val="20"/>
                <w:szCs w:val="20"/>
              </w:rPr>
            </w:pPr>
            <w:r w:rsidRPr="007447FB">
              <w:rPr>
                <w:b/>
                <w:sz w:val="20"/>
                <w:szCs w:val="20"/>
              </w:rPr>
              <w:t>Nr uprawnień, data ich wydania, zakres uprawnień, nazwa organu który</w:t>
            </w:r>
            <w:r w:rsidRPr="007447FB">
              <w:rPr>
                <w:b/>
                <w:sz w:val="20"/>
                <w:szCs w:val="20"/>
              </w:rPr>
              <w:br/>
              <w:t xml:space="preserve"> je wydał</w:t>
            </w:r>
          </w:p>
        </w:tc>
      </w:tr>
      <w:tr w:rsidR="00694D18" w:rsidRPr="007447FB" w14:paraId="77A02C36" w14:textId="77777777" w:rsidTr="00694D18">
        <w:trPr>
          <w:trHeight w:val="1544"/>
        </w:trPr>
        <w:tc>
          <w:tcPr>
            <w:tcW w:w="688" w:type="dxa"/>
          </w:tcPr>
          <w:p w14:paraId="6D43F519" w14:textId="77777777" w:rsidR="00694D18" w:rsidRPr="007447FB" w:rsidRDefault="00694D18" w:rsidP="007447FB">
            <w:pPr>
              <w:rPr>
                <w:sz w:val="20"/>
                <w:szCs w:val="20"/>
              </w:rPr>
            </w:pPr>
          </w:p>
          <w:p w14:paraId="631EA3CF" w14:textId="77777777" w:rsidR="00694D18" w:rsidRPr="007447FB" w:rsidRDefault="00694D18" w:rsidP="007447FB">
            <w:pPr>
              <w:rPr>
                <w:sz w:val="20"/>
                <w:szCs w:val="20"/>
              </w:rPr>
            </w:pPr>
          </w:p>
          <w:p w14:paraId="297F3369" w14:textId="77777777" w:rsidR="00694D18" w:rsidRPr="007447FB" w:rsidRDefault="00694D18" w:rsidP="007447FB">
            <w:pPr>
              <w:rPr>
                <w:sz w:val="20"/>
                <w:szCs w:val="20"/>
              </w:rPr>
            </w:pPr>
          </w:p>
          <w:p w14:paraId="0FE41C9D" w14:textId="77777777" w:rsidR="00694D18" w:rsidRPr="007447FB" w:rsidRDefault="00694D18" w:rsidP="007447FB">
            <w:pPr>
              <w:rPr>
                <w:sz w:val="20"/>
                <w:szCs w:val="20"/>
              </w:rPr>
            </w:pPr>
            <w:r w:rsidRPr="007447FB">
              <w:rPr>
                <w:sz w:val="20"/>
                <w:szCs w:val="20"/>
              </w:rPr>
              <w:t>1.</w:t>
            </w:r>
          </w:p>
        </w:tc>
        <w:tc>
          <w:tcPr>
            <w:tcW w:w="1897" w:type="dxa"/>
          </w:tcPr>
          <w:p w14:paraId="3D2A61DE" w14:textId="77777777" w:rsidR="00694D18" w:rsidRDefault="00694D18" w:rsidP="007447FB">
            <w:pPr>
              <w:rPr>
                <w:sz w:val="20"/>
                <w:szCs w:val="20"/>
              </w:rPr>
            </w:pPr>
          </w:p>
          <w:p w14:paraId="1DF94948" w14:textId="77777777" w:rsidR="00694D18" w:rsidRPr="007447FB" w:rsidRDefault="00694D18" w:rsidP="007447FB">
            <w:pPr>
              <w:rPr>
                <w:b/>
                <w:sz w:val="20"/>
                <w:szCs w:val="20"/>
              </w:rPr>
            </w:pPr>
          </w:p>
          <w:p w14:paraId="7F7D1B81" w14:textId="77777777" w:rsidR="00694D18" w:rsidRDefault="00694D18" w:rsidP="007447FB">
            <w:pPr>
              <w:rPr>
                <w:sz w:val="20"/>
                <w:szCs w:val="20"/>
              </w:rPr>
            </w:pPr>
          </w:p>
          <w:p w14:paraId="7D952795" w14:textId="77777777" w:rsidR="00694D18" w:rsidRPr="007447FB" w:rsidRDefault="00694D18" w:rsidP="007447FB">
            <w:pPr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14:paraId="5E1C8BEB" w14:textId="77777777" w:rsidR="00694D18" w:rsidRPr="007447FB" w:rsidRDefault="00694D18" w:rsidP="007447FB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14:paraId="08309BE7" w14:textId="77777777" w:rsidR="00694D18" w:rsidRPr="007447FB" w:rsidRDefault="00694D18" w:rsidP="007447FB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</w:tcPr>
          <w:p w14:paraId="4BD9A51D" w14:textId="77777777" w:rsidR="00694D18" w:rsidRPr="007447FB" w:rsidRDefault="00694D18" w:rsidP="007447FB">
            <w:pPr>
              <w:rPr>
                <w:sz w:val="20"/>
                <w:szCs w:val="20"/>
              </w:rPr>
            </w:pPr>
          </w:p>
        </w:tc>
      </w:tr>
      <w:tr w:rsidR="007447FB" w:rsidRPr="007447FB" w14:paraId="2C7DD31A" w14:textId="77777777" w:rsidTr="007447FB">
        <w:trPr>
          <w:trHeight w:val="720"/>
        </w:trPr>
        <w:tc>
          <w:tcPr>
            <w:tcW w:w="688" w:type="dxa"/>
          </w:tcPr>
          <w:p w14:paraId="56CD1C49" w14:textId="77777777" w:rsidR="007447FB" w:rsidRDefault="007447FB" w:rsidP="007447FB">
            <w:pPr>
              <w:rPr>
                <w:sz w:val="20"/>
                <w:szCs w:val="20"/>
              </w:rPr>
            </w:pPr>
          </w:p>
          <w:p w14:paraId="15C3025A" w14:textId="77777777" w:rsidR="00694D18" w:rsidRPr="007447FB" w:rsidRDefault="00694D18" w:rsidP="007447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</w:tcPr>
          <w:p w14:paraId="753DE466" w14:textId="77777777" w:rsidR="007447FB" w:rsidRPr="007447FB" w:rsidRDefault="007447FB" w:rsidP="007447FB">
            <w:pPr>
              <w:rPr>
                <w:b/>
                <w:sz w:val="20"/>
                <w:szCs w:val="20"/>
              </w:rPr>
            </w:pPr>
          </w:p>
        </w:tc>
        <w:tc>
          <w:tcPr>
            <w:tcW w:w="2494" w:type="dxa"/>
          </w:tcPr>
          <w:p w14:paraId="6270159D" w14:textId="77777777" w:rsidR="007447FB" w:rsidRPr="007447FB" w:rsidRDefault="007447FB" w:rsidP="007447FB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14:paraId="00FA0BEB" w14:textId="77777777" w:rsidR="007447FB" w:rsidRPr="007447FB" w:rsidRDefault="007447FB" w:rsidP="007447FB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</w:tcPr>
          <w:p w14:paraId="13A7EEB8" w14:textId="77777777" w:rsidR="007447FB" w:rsidRPr="007447FB" w:rsidRDefault="007447FB" w:rsidP="007447FB">
            <w:pPr>
              <w:rPr>
                <w:sz w:val="20"/>
                <w:szCs w:val="20"/>
              </w:rPr>
            </w:pPr>
          </w:p>
        </w:tc>
      </w:tr>
    </w:tbl>
    <w:p w14:paraId="72184BA5" w14:textId="77777777" w:rsidR="00694D18" w:rsidRDefault="00694D18" w:rsidP="007447FB">
      <w:pPr>
        <w:jc w:val="both"/>
        <w:rPr>
          <w:i/>
          <w:sz w:val="20"/>
          <w:szCs w:val="20"/>
        </w:rPr>
      </w:pPr>
    </w:p>
    <w:p w14:paraId="291AEE2B" w14:textId="77777777" w:rsidR="007447FB" w:rsidRPr="007447FB" w:rsidRDefault="00694D18" w:rsidP="007447FB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</w:t>
      </w:r>
      <w:r w:rsidR="007447FB" w:rsidRPr="007447FB">
        <w:rPr>
          <w:i/>
          <w:sz w:val="20"/>
          <w:szCs w:val="20"/>
        </w:rPr>
        <w:t xml:space="preserve">Podpisy osób uprawnionych do składania        </w:t>
      </w:r>
      <w:r w:rsidR="007447FB" w:rsidRPr="007447FB">
        <w:rPr>
          <w:i/>
          <w:sz w:val="20"/>
          <w:szCs w:val="20"/>
        </w:rPr>
        <w:br/>
        <w:t xml:space="preserve">                                                                              </w:t>
      </w:r>
      <w:r>
        <w:rPr>
          <w:i/>
          <w:sz w:val="20"/>
          <w:szCs w:val="20"/>
        </w:rPr>
        <w:t xml:space="preserve">                 </w:t>
      </w:r>
      <w:r w:rsidR="007447FB" w:rsidRPr="007447FB">
        <w:rPr>
          <w:i/>
          <w:sz w:val="20"/>
          <w:szCs w:val="20"/>
        </w:rPr>
        <w:t>oświadczeń woli w imieniu Wykonawcy</w:t>
      </w:r>
    </w:p>
    <w:p w14:paraId="092FB52D" w14:textId="77777777" w:rsidR="007447FB" w:rsidRPr="007447FB" w:rsidRDefault="007447FB" w:rsidP="007447FB">
      <w:pPr>
        <w:jc w:val="both"/>
        <w:rPr>
          <w:sz w:val="20"/>
          <w:szCs w:val="20"/>
        </w:rPr>
      </w:pPr>
    </w:p>
    <w:p w14:paraId="064632C1" w14:textId="77777777" w:rsidR="007447FB" w:rsidRPr="007447FB" w:rsidRDefault="007447FB" w:rsidP="007447FB">
      <w:pPr>
        <w:jc w:val="both"/>
        <w:rPr>
          <w:sz w:val="20"/>
          <w:szCs w:val="20"/>
        </w:rPr>
      </w:pPr>
      <w:r w:rsidRPr="007447FB">
        <w:rPr>
          <w:sz w:val="20"/>
          <w:szCs w:val="20"/>
        </w:rPr>
        <w:t xml:space="preserve">                                                                            ………………………………………….</w:t>
      </w:r>
    </w:p>
    <w:p w14:paraId="4E15BA74" w14:textId="77777777" w:rsidR="007447FB" w:rsidRPr="007447FB" w:rsidRDefault="007447FB" w:rsidP="007447FB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</w:rPr>
      </w:pPr>
    </w:p>
    <w:p w14:paraId="329ED1A7" w14:textId="77777777" w:rsidR="007447FB" w:rsidRPr="007447FB" w:rsidRDefault="007447FB" w:rsidP="007447FB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  <w:r w:rsidRPr="007447FB">
        <w:rPr>
          <w:rFonts w:eastAsia="Calibri"/>
          <w:sz w:val="20"/>
          <w:szCs w:val="20"/>
        </w:rPr>
        <w:t xml:space="preserve">* Jeżeli Wykonawca polegał będzie na osobach zdolnych do wykonania zamówienia innych podmiotów, to Wykonawca zobowiązany będzie udowodnić Zamawiającemu, iż będzie dysponował tymi osobami niezbędnymi do </w:t>
      </w:r>
      <w:r w:rsidRPr="007447FB">
        <w:rPr>
          <w:rFonts w:eastAsia="Calibri"/>
          <w:sz w:val="20"/>
          <w:szCs w:val="20"/>
        </w:rPr>
        <w:lastRenderedPageBreak/>
        <w:t>realizacji zamówienia, w szczególności przedstawiając pisemne zobowiązanie tych podmiotów do oddania mu do dyspozycji niezbędnych osób na okres korzystania z nich przy wykonywaniu zamówienia.</w:t>
      </w:r>
    </w:p>
    <w:p w14:paraId="11DDC186" w14:textId="77777777" w:rsidR="007447FB" w:rsidRPr="007447FB" w:rsidRDefault="007447FB" w:rsidP="007447FB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</w:p>
    <w:p w14:paraId="0355DA98" w14:textId="77777777" w:rsidR="006B2569" w:rsidRDefault="006B2569" w:rsidP="00C72213">
      <w:pPr>
        <w:rPr>
          <w:rFonts w:asciiTheme="minorHAnsi" w:hAnsiTheme="minorHAnsi" w:cstheme="minorHAnsi"/>
          <w:kern w:val="2"/>
          <w:sz w:val="22"/>
          <w:szCs w:val="22"/>
        </w:rPr>
      </w:pPr>
    </w:p>
    <w:p w14:paraId="0FAFB371" w14:textId="77777777" w:rsidR="006B2569" w:rsidRDefault="006B2569" w:rsidP="00C72213">
      <w:pPr>
        <w:rPr>
          <w:rFonts w:asciiTheme="minorHAnsi" w:hAnsiTheme="minorHAnsi" w:cstheme="minorHAnsi"/>
          <w:kern w:val="2"/>
          <w:sz w:val="22"/>
          <w:szCs w:val="22"/>
        </w:rPr>
      </w:pPr>
    </w:p>
    <w:p w14:paraId="6283AEB2" w14:textId="77777777" w:rsidR="00C72213" w:rsidRPr="00D26A5F" w:rsidRDefault="00C72213" w:rsidP="00BF26AF">
      <w:pPr>
        <w:rPr>
          <w:rFonts w:asciiTheme="minorHAnsi" w:hAnsiTheme="minorHAnsi" w:cstheme="minorHAnsi"/>
          <w:sz w:val="22"/>
          <w:szCs w:val="22"/>
        </w:rPr>
      </w:pPr>
    </w:p>
    <w:p w14:paraId="70D1C8CA" w14:textId="77777777" w:rsidR="00C72213" w:rsidRPr="00D26A5F" w:rsidRDefault="00C72213" w:rsidP="00C72213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B10DD54" w14:textId="77777777" w:rsidR="00C72213" w:rsidRPr="00D26A5F" w:rsidRDefault="00C72213" w:rsidP="00C7221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107A161" w14:textId="77777777" w:rsidR="00C72213" w:rsidRPr="00D26A5F" w:rsidRDefault="00C72213" w:rsidP="00C72213">
      <w:pPr>
        <w:rPr>
          <w:rFonts w:asciiTheme="minorHAnsi" w:hAnsiTheme="minorHAnsi" w:cstheme="minorHAnsi"/>
          <w:sz w:val="22"/>
          <w:szCs w:val="22"/>
        </w:rPr>
      </w:pPr>
    </w:p>
    <w:p w14:paraId="6CC6D31D" w14:textId="77777777" w:rsidR="00C72213" w:rsidRPr="00D26A5F" w:rsidRDefault="00C72213" w:rsidP="00C72213">
      <w:pPr>
        <w:rPr>
          <w:rFonts w:asciiTheme="minorHAnsi" w:hAnsiTheme="minorHAnsi" w:cstheme="minorHAnsi"/>
          <w:sz w:val="22"/>
          <w:szCs w:val="22"/>
        </w:rPr>
      </w:pPr>
      <w:r w:rsidRPr="00D26A5F">
        <w:rPr>
          <w:rFonts w:asciiTheme="minorHAnsi" w:hAnsiTheme="minorHAnsi" w:cstheme="minorHAnsi"/>
          <w:sz w:val="22"/>
          <w:szCs w:val="22"/>
        </w:rPr>
        <w:t>……….…….. dnia ……….……..            ………………...……………………………………</w:t>
      </w:r>
    </w:p>
    <w:p w14:paraId="229DE750" w14:textId="77777777" w:rsidR="00C72213" w:rsidRPr="00D26A5F" w:rsidRDefault="00C72213" w:rsidP="00C72213">
      <w:pPr>
        <w:ind w:left="3828"/>
        <w:rPr>
          <w:rFonts w:asciiTheme="minorHAnsi" w:hAnsiTheme="minorHAnsi" w:cstheme="minorHAnsi"/>
          <w:sz w:val="22"/>
          <w:szCs w:val="22"/>
        </w:rPr>
      </w:pPr>
      <w:r w:rsidRPr="00D26A5F">
        <w:rPr>
          <w:rFonts w:asciiTheme="minorHAnsi" w:hAnsiTheme="minorHAnsi" w:cstheme="minorHAnsi"/>
          <w:sz w:val="22"/>
          <w:szCs w:val="22"/>
          <w:vertAlign w:val="superscript"/>
        </w:rPr>
        <w:t>podpis osoby uprawnionej do składania oświadczeń woli w imieniu Wykonawcy</w:t>
      </w:r>
    </w:p>
    <w:p w14:paraId="1EBFB192" w14:textId="77777777" w:rsidR="00C72213" w:rsidRDefault="00C72213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0BE8C9" w14:textId="77777777" w:rsidR="001C6EF3" w:rsidRDefault="001C6EF3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EE2A14" w14:textId="77777777" w:rsidR="001C6EF3" w:rsidRDefault="001C6EF3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D130E9" w14:textId="77777777" w:rsidR="001C6EF3" w:rsidRDefault="001C6EF3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4E26D9" w14:textId="77777777" w:rsidR="001C6EF3" w:rsidRDefault="001C6EF3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352241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700621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A81D32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74CEB9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2B5498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590656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54F726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9A217C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0339C4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CBC2AA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F7988C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A413D1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99146A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B0F807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28165B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EE9DE3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2BFEFC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E1C437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315471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811A16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D2B02F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BDD97C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4D3ECA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6EB5EE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4650B0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92590F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6F8E96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BDC6D2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810DDA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FD3A71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B7B726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FA0C31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B2870C" w14:textId="77777777" w:rsidR="0003491E" w:rsidRDefault="0003491E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F3A9A2" w14:textId="77777777" w:rsidR="001C6EF3" w:rsidRDefault="001C6EF3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BF7043" w14:textId="77777777" w:rsidR="001C6EF3" w:rsidRDefault="001C6EF3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428DF5" w14:textId="77777777" w:rsidR="001C6EF3" w:rsidRPr="001C6EF3" w:rsidRDefault="001C6EF3" w:rsidP="00195957">
      <w:pPr>
        <w:tabs>
          <w:tab w:val="right" w:pos="9356"/>
        </w:tabs>
        <w:suppressAutoHyphens w:val="0"/>
        <w:jc w:val="right"/>
        <w:rPr>
          <w:b/>
          <w:bCs/>
          <w:color w:val="000000"/>
          <w:sz w:val="22"/>
          <w:szCs w:val="22"/>
          <w:lang w:eastAsia="pl-PL"/>
        </w:rPr>
      </w:pPr>
      <w:bookmarkStart w:id="3" w:name="_Hlk88683149"/>
      <w:r w:rsidRPr="001C6EF3">
        <w:rPr>
          <w:b/>
          <w:bCs/>
          <w:color w:val="000000"/>
          <w:sz w:val="22"/>
          <w:szCs w:val="22"/>
          <w:lang w:eastAsia="pl-PL"/>
        </w:rPr>
        <w:t xml:space="preserve">Załącznik nr </w:t>
      </w:r>
      <w:r w:rsidR="00195957">
        <w:rPr>
          <w:b/>
          <w:bCs/>
          <w:color w:val="000000"/>
          <w:sz w:val="22"/>
          <w:szCs w:val="22"/>
          <w:lang w:eastAsia="pl-PL"/>
        </w:rPr>
        <w:t>5</w:t>
      </w:r>
      <w:r w:rsidRPr="001C6EF3">
        <w:rPr>
          <w:b/>
          <w:bCs/>
          <w:color w:val="000000"/>
          <w:sz w:val="22"/>
          <w:szCs w:val="22"/>
          <w:lang w:eastAsia="pl-PL"/>
        </w:rPr>
        <w:t xml:space="preserve"> do SWZ</w:t>
      </w:r>
    </w:p>
    <w:bookmarkEnd w:id="3"/>
    <w:p w14:paraId="7F4CE51D" w14:textId="77777777" w:rsidR="00467E76" w:rsidRDefault="00467E76" w:rsidP="00195957">
      <w:pPr>
        <w:keepNext/>
        <w:suppressAutoHyphens w:val="0"/>
        <w:outlineLvl w:val="1"/>
        <w:rPr>
          <w:b/>
          <w:color w:val="000000"/>
          <w:sz w:val="22"/>
          <w:szCs w:val="22"/>
          <w:u w:val="single"/>
          <w:lang w:eastAsia="pl-PL"/>
        </w:rPr>
      </w:pPr>
    </w:p>
    <w:p w14:paraId="43FE8611" w14:textId="77777777" w:rsidR="00467E76" w:rsidRPr="0003491E" w:rsidRDefault="00467E76" w:rsidP="00467E76">
      <w:pPr>
        <w:jc w:val="center"/>
        <w:rPr>
          <w:b/>
        </w:rPr>
      </w:pPr>
      <w:r w:rsidRPr="0003491E">
        <w:rPr>
          <w:b/>
        </w:rPr>
        <w:t>Zobowiązanie podmiotu trzeciego do oddania do dyspozycji wykonawcy niezbędnych zasobów na okres korzystania z nich</w:t>
      </w:r>
    </w:p>
    <w:p w14:paraId="166A0FD2" w14:textId="77777777" w:rsidR="00467E76" w:rsidRPr="0003491E" w:rsidRDefault="00467E76" w:rsidP="00467E76">
      <w:pPr>
        <w:jc w:val="center"/>
        <w:rPr>
          <w:b/>
          <w:u w:val="single"/>
        </w:rPr>
      </w:pPr>
      <w:r w:rsidRPr="0003491E">
        <w:rPr>
          <w:b/>
        </w:rPr>
        <w:t>przy wykonywaniu zamówienia</w:t>
      </w:r>
    </w:p>
    <w:p w14:paraId="7DEDB65D" w14:textId="77777777" w:rsidR="00467E76" w:rsidRPr="0003491E" w:rsidRDefault="00467E76" w:rsidP="00467E76">
      <w:pPr>
        <w:jc w:val="center"/>
        <w:rPr>
          <w:b/>
          <w:u w:val="single"/>
        </w:rPr>
      </w:pPr>
    </w:p>
    <w:p w14:paraId="237A0E24" w14:textId="77777777" w:rsidR="00467E76" w:rsidRPr="0003491E" w:rsidRDefault="00467E76" w:rsidP="00467E76"/>
    <w:p w14:paraId="1C7D3467" w14:textId="77777777" w:rsidR="00694D18" w:rsidRPr="0003491E" w:rsidRDefault="00467E76" w:rsidP="00694D18">
      <w:pPr>
        <w:pStyle w:val="arimr"/>
        <w:jc w:val="both"/>
        <w:rPr>
          <w:szCs w:val="24"/>
          <w:lang w:val="pl-PL"/>
        </w:rPr>
      </w:pPr>
      <w:r w:rsidRPr="009A7CC6">
        <w:rPr>
          <w:szCs w:val="24"/>
          <w:lang w:val="pl-PL"/>
        </w:rPr>
        <w:t xml:space="preserve">Po zapoznaniu się ze Specyfikacją Warunków Zamówienia oraz wymaganiami opisanymi w SWZ, my niżej podpisani zobowiązujemy się do udostępnienia wykonawcy </w:t>
      </w:r>
      <w:r w:rsidRPr="009A7CC6">
        <w:rPr>
          <w:b/>
          <w:szCs w:val="24"/>
          <w:u w:val="single"/>
          <w:lang w:val="pl-PL"/>
        </w:rPr>
        <w:t xml:space="preserve">zasobów </w:t>
      </w:r>
      <w:r w:rsidRPr="009A7CC6">
        <w:rPr>
          <w:szCs w:val="24"/>
          <w:lang w:val="pl-PL"/>
        </w:rPr>
        <w:t xml:space="preserve">na zadaniu pn. </w:t>
      </w:r>
      <w:r w:rsidRPr="0003491E">
        <w:rPr>
          <w:b/>
          <w:bCs/>
          <w:szCs w:val="24"/>
          <w:lang w:val="pl-PL"/>
        </w:rPr>
        <w:t>„</w:t>
      </w:r>
      <w:r w:rsidR="00694D18" w:rsidRPr="0003491E">
        <w:rPr>
          <w:b/>
          <w:bCs/>
          <w:szCs w:val="24"/>
          <w:lang w:val="pl-PL"/>
        </w:rPr>
        <w:t>Budowa instalacji fotowoltaicznej o mocy 499,29 kWp na działce nr 116/9 wraz z przebudową stacji transformatorowej”.</w:t>
      </w:r>
    </w:p>
    <w:p w14:paraId="0A50052D" w14:textId="77777777" w:rsidR="00467E76" w:rsidRPr="0003491E" w:rsidRDefault="00467E76" w:rsidP="00467E76">
      <w:pPr>
        <w:jc w:val="both"/>
      </w:pPr>
    </w:p>
    <w:p w14:paraId="3AE333D7" w14:textId="77777777" w:rsidR="00467E76" w:rsidRPr="0003491E" w:rsidRDefault="00467E76" w:rsidP="00467E76">
      <w:r w:rsidRPr="0003491E">
        <w:t>Udostępnienie posiadanych przez nas zasobów gwarantuje rzeczywisty do nich dostęp. Poniżej wskazujemy:</w:t>
      </w:r>
    </w:p>
    <w:p w14:paraId="39488431" w14:textId="77777777" w:rsidR="00467E76" w:rsidRPr="0003491E" w:rsidRDefault="00467E76" w:rsidP="00467E76"/>
    <w:p w14:paraId="2E041169" w14:textId="77777777" w:rsidR="00467E76" w:rsidRPr="0003491E" w:rsidRDefault="00467E76" w:rsidP="008702AF">
      <w:pPr>
        <w:numPr>
          <w:ilvl w:val="0"/>
          <w:numId w:val="8"/>
        </w:numPr>
        <w:suppressAutoHyphens w:val="0"/>
      </w:pPr>
      <w:r w:rsidRPr="0003491E">
        <w:t>Zakres dostępnych wykonawcy zasobów innego podmiotu:</w:t>
      </w:r>
    </w:p>
    <w:p w14:paraId="6D1CB92A" w14:textId="77777777" w:rsidR="00467E76" w:rsidRPr="0003491E" w:rsidRDefault="00467E76" w:rsidP="00467E76">
      <w:r w:rsidRPr="0003491E"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F8802A" w14:textId="77777777" w:rsidR="00467E76" w:rsidRPr="0003491E" w:rsidRDefault="00467E76" w:rsidP="008702AF">
      <w:pPr>
        <w:numPr>
          <w:ilvl w:val="0"/>
          <w:numId w:val="8"/>
        </w:numPr>
        <w:suppressAutoHyphens w:val="0"/>
      </w:pPr>
      <w:r w:rsidRPr="0003491E">
        <w:t>Sposób wykorzystania zasobów innego podmiotu przez wykonawcę przy wykonywaniu zamówienia publicznego:</w:t>
      </w:r>
    </w:p>
    <w:p w14:paraId="35598122" w14:textId="77777777" w:rsidR="00467E76" w:rsidRPr="0003491E" w:rsidRDefault="00467E76" w:rsidP="00467E76">
      <w:r w:rsidRPr="0003491E"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BBBFD5" w14:textId="77777777" w:rsidR="00467E76" w:rsidRPr="0003491E" w:rsidRDefault="00467E76" w:rsidP="008702AF">
      <w:pPr>
        <w:numPr>
          <w:ilvl w:val="0"/>
          <w:numId w:val="8"/>
        </w:numPr>
        <w:suppressAutoHyphens w:val="0"/>
      </w:pPr>
      <w:r w:rsidRPr="0003491E">
        <w:t>Zakres i okres udziału innego podmiotu przy wykonywaniu zamówienia publicznego:</w:t>
      </w:r>
    </w:p>
    <w:p w14:paraId="4EBB2DFD" w14:textId="77777777" w:rsidR="00467E76" w:rsidRPr="0003491E" w:rsidRDefault="00467E76" w:rsidP="00467E76">
      <w:r w:rsidRPr="0003491E">
        <w:t>………………………………………………………………………………………………………</w:t>
      </w:r>
    </w:p>
    <w:p w14:paraId="7DE0140E" w14:textId="77777777" w:rsidR="00467E76" w:rsidRPr="0003491E" w:rsidRDefault="00467E76" w:rsidP="008702AF">
      <w:pPr>
        <w:numPr>
          <w:ilvl w:val="0"/>
          <w:numId w:val="8"/>
        </w:numPr>
        <w:suppressAutoHyphens w:val="0"/>
      </w:pPr>
      <w:r w:rsidRPr="0003491E">
        <w:t xml:space="preserve">czy podmiot, na zdolnościach którego wykonawca polega w odniesieniu do warunków udziału w postępowaniu dotyczących wykształcenia, kwalifikacji zawodowych lub doświadczenia, </w:t>
      </w:r>
      <w:r w:rsidRPr="0003491E">
        <w:rPr>
          <w:u w:val="single"/>
        </w:rPr>
        <w:t>zrealizuje</w:t>
      </w:r>
      <w:r w:rsidRPr="0003491E">
        <w:t xml:space="preserve"> roboty budowlane lub usługi, których wskazane zdolności dotyczą</w:t>
      </w:r>
    </w:p>
    <w:p w14:paraId="186E526D" w14:textId="77777777" w:rsidR="00467E76" w:rsidRPr="0003491E" w:rsidRDefault="00467E76" w:rsidP="00467E76">
      <w:r w:rsidRPr="0003491E">
        <w:t>……………………………………………………………………………………………………</w:t>
      </w:r>
    </w:p>
    <w:p w14:paraId="5B5CE475" w14:textId="77777777" w:rsidR="00467E76" w:rsidRPr="0003491E" w:rsidRDefault="00467E76" w:rsidP="00467E76">
      <w:pPr>
        <w:jc w:val="both"/>
        <w:rPr>
          <w:i/>
        </w:rPr>
      </w:pPr>
      <w:r w:rsidRPr="0003491E">
        <w:rPr>
          <w:i/>
        </w:rPr>
        <w:t>Zgodnie z treścią art. 118 ust. 2 ustawy Pzp „W odniesieniu do warunków dotyczących wykształcenia, kwalifikacji zawodowych lub doświadczenia, wykonawcy mogą polegać na zdolnościach innych podmiotów</w:t>
      </w:r>
      <w:r w:rsidRPr="0003491E">
        <w:rPr>
          <w:b/>
          <w:i/>
        </w:rPr>
        <w:t>, jeśli podmioty te wykonają usługi, do realizacji których te zdolności są wymagane</w:t>
      </w:r>
      <w:r w:rsidRPr="0003491E">
        <w:rPr>
          <w:i/>
        </w:rPr>
        <w:t xml:space="preserve">”. </w:t>
      </w:r>
    </w:p>
    <w:p w14:paraId="15B53393" w14:textId="77777777" w:rsidR="00467E76" w:rsidRPr="00467E76" w:rsidRDefault="00467E76" w:rsidP="00467E76">
      <w:pPr>
        <w:jc w:val="both"/>
      </w:pPr>
    </w:p>
    <w:p w14:paraId="6388446C" w14:textId="77777777" w:rsidR="00467E76" w:rsidRPr="00467E76" w:rsidRDefault="00467E76" w:rsidP="00467E76">
      <w:pPr>
        <w:jc w:val="both"/>
        <w:rPr>
          <w:sz w:val="18"/>
          <w:szCs w:val="18"/>
        </w:rPr>
      </w:pPr>
      <w:r w:rsidRPr="00467E76">
        <w:rPr>
          <w:sz w:val="18"/>
          <w:szCs w:val="18"/>
        </w:rPr>
        <w:t xml:space="preserve">UWAGA: </w:t>
      </w:r>
    </w:p>
    <w:p w14:paraId="7DB5E202" w14:textId="77777777" w:rsidR="00467E76" w:rsidRPr="00467E76" w:rsidRDefault="00467E76" w:rsidP="00467E76">
      <w:pPr>
        <w:jc w:val="both"/>
        <w:rPr>
          <w:sz w:val="18"/>
          <w:szCs w:val="18"/>
        </w:rPr>
      </w:pPr>
      <w:r w:rsidRPr="00467E76">
        <w:rPr>
          <w:sz w:val="18"/>
          <w:szCs w:val="18"/>
        </w:rPr>
        <w:t xml:space="preserve">Zamiast niniejszego Formularza można przedstawić inne dokumenty, w szczególności: </w:t>
      </w:r>
    </w:p>
    <w:p w14:paraId="45AC73D1" w14:textId="77777777" w:rsidR="00467E76" w:rsidRPr="00467E76" w:rsidRDefault="00467E76" w:rsidP="00467E76">
      <w:pPr>
        <w:jc w:val="both"/>
        <w:rPr>
          <w:sz w:val="18"/>
          <w:szCs w:val="18"/>
        </w:rPr>
      </w:pPr>
      <w:r w:rsidRPr="00467E76">
        <w:rPr>
          <w:sz w:val="18"/>
          <w:szCs w:val="18"/>
        </w:rPr>
        <w:t>1.  pisemne zobowiązanie podmiotu, o którym mowa w art. 118 ut. 3 ustawy Pzp</w:t>
      </w:r>
    </w:p>
    <w:p w14:paraId="03E3F3F8" w14:textId="77777777" w:rsidR="00467E76" w:rsidRPr="00467E76" w:rsidRDefault="00467E76" w:rsidP="00467E76">
      <w:pPr>
        <w:jc w:val="both"/>
        <w:rPr>
          <w:sz w:val="18"/>
          <w:szCs w:val="18"/>
        </w:rPr>
      </w:pPr>
      <w:r w:rsidRPr="00467E76">
        <w:rPr>
          <w:sz w:val="18"/>
          <w:szCs w:val="18"/>
        </w:rPr>
        <w:t xml:space="preserve">2.  dokumenty dotyczące: </w:t>
      </w:r>
    </w:p>
    <w:p w14:paraId="5B1318CE" w14:textId="77777777" w:rsidR="00467E76" w:rsidRPr="00467E76" w:rsidRDefault="00467E76" w:rsidP="00467E76">
      <w:pPr>
        <w:jc w:val="both"/>
        <w:rPr>
          <w:sz w:val="18"/>
          <w:szCs w:val="18"/>
        </w:rPr>
      </w:pPr>
      <w:r w:rsidRPr="00467E76">
        <w:rPr>
          <w:sz w:val="18"/>
          <w:szCs w:val="18"/>
        </w:rPr>
        <w:t xml:space="preserve">a)  zakresu dostępnych wykonawcy zasobów innego podmiotu; </w:t>
      </w:r>
    </w:p>
    <w:p w14:paraId="06AB7B05" w14:textId="77777777" w:rsidR="00467E76" w:rsidRPr="00467E76" w:rsidRDefault="00467E76" w:rsidP="00467E76">
      <w:pPr>
        <w:jc w:val="both"/>
        <w:rPr>
          <w:sz w:val="18"/>
          <w:szCs w:val="18"/>
        </w:rPr>
      </w:pPr>
      <w:r w:rsidRPr="00467E76">
        <w:rPr>
          <w:sz w:val="18"/>
          <w:szCs w:val="18"/>
        </w:rPr>
        <w:t xml:space="preserve">b)  sposobu  wykorzystania  zasobów  innego  podmiotu,  przez  Wykonawcę  przy  wykonywaniu </w:t>
      </w:r>
    </w:p>
    <w:p w14:paraId="7B9B1CAB" w14:textId="77777777" w:rsidR="00467E76" w:rsidRPr="00467E76" w:rsidRDefault="00467E76" w:rsidP="00467E76">
      <w:pPr>
        <w:jc w:val="both"/>
        <w:rPr>
          <w:sz w:val="18"/>
          <w:szCs w:val="18"/>
        </w:rPr>
      </w:pPr>
      <w:r w:rsidRPr="00467E76">
        <w:rPr>
          <w:sz w:val="18"/>
          <w:szCs w:val="18"/>
        </w:rPr>
        <w:t xml:space="preserve">zamówienia publicznego; </w:t>
      </w:r>
    </w:p>
    <w:p w14:paraId="08A7D29F" w14:textId="77777777" w:rsidR="00467E76" w:rsidRPr="00467E76" w:rsidRDefault="00467E76" w:rsidP="00467E76">
      <w:pPr>
        <w:jc w:val="both"/>
        <w:rPr>
          <w:sz w:val="18"/>
          <w:szCs w:val="18"/>
        </w:rPr>
      </w:pPr>
      <w:r w:rsidRPr="00467E76">
        <w:rPr>
          <w:sz w:val="18"/>
          <w:szCs w:val="18"/>
        </w:rPr>
        <w:t xml:space="preserve">c) zakresu i okresu udziału innego podmiotu przy wykonywaniu zamówienia; </w:t>
      </w:r>
    </w:p>
    <w:p w14:paraId="2947D30A" w14:textId="77777777" w:rsidR="00467E76" w:rsidRPr="00467E76" w:rsidRDefault="00467E76" w:rsidP="00467E76">
      <w:pPr>
        <w:jc w:val="both"/>
        <w:rPr>
          <w:sz w:val="18"/>
          <w:szCs w:val="18"/>
        </w:rPr>
      </w:pPr>
      <w:r w:rsidRPr="00467E76">
        <w:rPr>
          <w:sz w:val="18"/>
          <w:szCs w:val="18"/>
        </w:rPr>
        <w:t xml:space="preserve">d)  czy podmiot, na zdolnościach którego wykonawca polega w odniesieniu do warunków udziału w </w:t>
      </w:r>
    </w:p>
    <w:p w14:paraId="4377DFBA" w14:textId="77777777" w:rsidR="00467E76" w:rsidRPr="00467E76" w:rsidRDefault="00467E76" w:rsidP="00467E76">
      <w:pPr>
        <w:jc w:val="both"/>
        <w:rPr>
          <w:sz w:val="18"/>
          <w:szCs w:val="18"/>
        </w:rPr>
      </w:pPr>
      <w:r w:rsidRPr="00467E76">
        <w:rPr>
          <w:sz w:val="18"/>
          <w:szCs w:val="18"/>
        </w:rPr>
        <w:t xml:space="preserve">postępowaniu  dotyczących  wykształcenia,  kwalifikacji  zawodowych  lub  doświadczenia, </w:t>
      </w:r>
    </w:p>
    <w:p w14:paraId="68CECC24" w14:textId="77777777" w:rsidR="00467E76" w:rsidRPr="00467E76" w:rsidRDefault="00467E76" w:rsidP="00467E76">
      <w:pPr>
        <w:jc w:val="both"/>
        <w:rPr>
          <w:sz w:val="18"/>
          <w:szCs w:val="18"/>
        </w:rPr>
      </w:pPr>
      <w:r w:rsidRPr="00467E76">
        <w:rPr>
          <w:sz w:val="18"/>
          <w:szCs w:val="18"/>
        </w:rPr>
        <w:t>zrealizuje roboty budowalne, których wskazane zdolności dotyczą</w:t>
      </w:r>
    </w:p>
    <w:p w14:paraId="607A7EA8" w14:textId="77777777" w:rsidR="00467E76" w:rsidRPr="00467E76" w:rsidRDefault="00467E76" w:rsidP="00467E76">
      <w:pPr>
        <w:jc w:val="both"/>
      </w:pPr>
    </w:p>
    <w:p w14:paraId="5659DD5A" w14:textId="77777777" w:rsidR="00467E76" w:rsidRPr="00467E76" w:rsidRDefault="00467E76" w:rsidP="00467E76">
      <w:pPr>
        <w:jc w:val="both"/>
        <w:rPr>
          <w:sz w:val="22"/>
          <w:szCs w:val="22"/>
        </w:rPr>
      </w:pPr>
      <w:r w:rsidRPr="00467E76">
        <w:rPr>
          <w:sz w:val="22"/>
          <w:szCs w:val="22"/>
        </w:rPr>
        <w:t xml:space="preserve">                                                ……………………………………………………………………..</w:t>
      </w:r>
    </w:p>
    <w:p w14:paraId="508DBC3B" w14:textId="77777777" w:rsidR="00467E76" w:rsidRPr="00467E76" w:rsidRDefault="00467E76" w:rsidP="00467E76">
      <w:pPr>
        <w:rPr>
          <w:sz w:val="22"/>
          <w:szCs w:val="22"/>
        </w:rPr>
      </w:pPr>
      <w:r w:rsidRPr="00467E76">
        <w:rPr>
          <w:sz w:val="22"/>
          <w:szCs w:val="22"/>
        </w:rPr>
        <w:t xml:space="preserve">                                                                      Podpis, imię i nazwisko, pieczęć osoby (osób)</w:t>
      </w:r>
    </w:p>
    <w:p w14:paraId="687B0AE8" w14:textId="77777777" w:rsidR="00467E76" w:rsidRPr="00467E76" w:rsidRDefault="00467E76" w:rsidP="00467E76">
      <w:pPr>
        <w:rPr>
          <w:b/>
          <w:sz w:val="22"/>
          <w:szCs w:val="22"/>
        </w:rPr>
      </w:pPr>
      <w:r w:rsidRPr="00467E76">
        <w:rPr>
          <w:sz w:val="22"/>
          <w:szCs w:val="22"/>
        </w:rPr>
        <w:t xml:space="preserve">                                                                uprawnionej/nych do reprezentowania Podmiotu.</w:t>
      </w:r>
    </w:p>
    <w:p w14:paraId="535E6090" w14:textId="77777777" w:rsidR="00467E76" w:rsidRPr="00467E76" w:rsidRDefault="00467E76" w:rsidP="00467E76">
      <w:pPr>
        <w:jc w:val="both"/>
        <w:rPr>
          <w:sz w:val="22"/>
          <w:szCs w:val="22"/>
        </w:rPr>
      </w:pPr>
    </w:p>
    <w:p w14:paraId="66AB5EEF" w14:textId="77777777" w:rsidR="00694D18" w:rsidRPr="0003491E" w:rsidRDefault="0003491E" w:rsidP="0003491E">
      <w:pPr>
        <w:jc w:val="both"/>
        <w:rPr>
          <w:sz w:val="22"/>
          <w:szCs w:val="22"/>
        </w:rPr>
      </w:pPr>
      <w:r>
        <w:rPr>
          <w:sz w:val="22"/>
          <w:szCs w:val="22"/>
        </w:rPr>
        <w:t>Data: …………………………</w:t>
      </w:r>
    </w:p>
    <w:p w14:paraId="5765E2DF" w14:textId="77777777" w:rsidR="00694D18" w:rsidRDefault="00694D18" w:rsidP="00195957">
      <w:pPr>
        <w:keepNext/>
        <w:suppressAutoHyphens w:val="0"/>
        <w:ind w:left="142"/>
        <w:jc w:val="right"/>
        <w:outlineLvl w:val="1"/>
        <w:rPr>
          <w:b/>
          <w:bCs/>
          <w:color w:val="000000"/>
          <w:sz w:val="22"/>
          <w:szCs w:val="22"/>
          <w:u w:val="single"/>
          <w:lang w:eastAsia="pl-PL"/>
        </w:rPr>
      </w:pPr>
    </w:p>
    <w:p w14:paraId="7ABD5C00" w14:textId="77777777" w:rsidR="00694D18" w:rsidRDefault="00694D18" w:rsidP="00195957">
      <w:pPr>
        <w:keepNext/>
        <w:suppressAutoHyphens w:val="0"/>
        <w:ind w:left="142"/>
        <w:jc w:val="right"/>
        <w:outlineLvl w:val="1"/>
        <w:rPr>
          <w:b/>
          <w:bCs/>
          <w:color w:val="000000"/>
          <w:sz w:val="22"/>
          <w:szCs w:val="22"/>
          <w:u w:val="single"/>
          <w:lang w:eastAsia="pl-PL"/>
        </w:rPr>
      </w:pPr>
    </w:p>
    <w:p w14:paraId="4D7F67C8" w14:textId="77777777" w:rsidR="00195957" w:rsidRPr="00195957" w:rsidRDefault="00195957" w:rsidP="00195957">
      <w:pPr>
        <w:keepNext/>
        <w:suppressAutoHyphens w:val="0"/>
        <w:ind w:left="142"/>
        <w:jc w:val="right"/>
        <w:outlineLvl w:val="1"/>
        <w:rPr>
          <w:b/>
          <w:bCs/>
          <w:color w:val="000000"/>
          <w:sz w:val="22"/>
          <w:szCs w:val="22"/>
          <w:u w:val="single"/>
          <w:lang w:eastAsia="pl-PL"/>
        </w:rPr>
      </w:pPr>
      <w:r w:rsidRPr="00195957">
        <w:rPr>
          <w:b/>
          <w:bCs/>
          <w:color w:val="000000"/>
          <w:sz w:val="22"/>
          <w:szCs w:val="22"/>
          <w:u w:val="single"/>
          <w:lang w:eastAsia="pl-PL"/>
        </w:rPr>
        <w:t xml:space="preserve">Załącznik nr </w:t>
      </w:r>
      <w:r>
        <w:rPr>
          <w:b/>
          <w:bCs/>
          <w:color w:val="000000"/>
          <w:sz w:val="22"/>
          <w:szCs w:val="22"/>
          <w:u w:val="single"/>
          <w:lang w:eastAsia="pl-PL"/>
        </w:rPr>
        <w:t>6</w:t>
      </w:r>
      <w:r w:rsidRPr="00195957">
        <w:rPr>
          <w:b/>
          <w:bCs/>
          <w:color w:val="000000"/>
          <w:sz w:val="22"/>
          <w:szCs w:val="22"/>
          <w:u w:val="single"/>
          <w:lang w:eastAsia="pl-PL"/>
        </w:rPr>
        <w:t xml:space="preserve"> do SWZ</w:t>
      </w:r>
    </w:p>
    <w:p w14:paraId="2BBD4032" w14:textId="77777777" w:rsidR="00467E76" w:rsidRDefault="00467E76" w:rsidP="001C6EF3">
      <w:pPr>
        <w:keepNext/>
        <w:suppressAutoHyphens w:val="0"/>
        <w:ind w:left="142"/>
        <w:jc w:val="center"/>
        <w:outlineLvl w:val="1"/>
        <w:rPr>
          <w:b/>
          <w:color w:val="000000"/>
          <w:sz w:val="22"/>
          <w:szCs w:val="22"/>
          <w:u w:val="single"/>
          <w:lang w:eastAsia="pl-PL"/>
        </w:rPr>
      </w:pPr>
    </w:p>
    <w:p w14:paraId="16547E28" w14:textId="77777777" w:rsidR="00467E76" w:rsidRDefault="00467E76" w:rsidP="00195957">
      <w:pPr>
        <w:keepNext/>
        <w:suppressAutoHyphens w:val="0"/>
        <w:outlineLvl w:val="1"/>
        <w:rPr>
          <w:b/>
          <w:color w:val="000000"/>
          <w:sz w:val="22"/>
          <w:szCs w:val="22"/>
          <w:u w:val="single"/>
          <w:lang w:eastAsia="pl-PL"/>
        </w:rPr>
      </w:pPr>
    </w:p>
    <w:p w14:paraId="42787CA7" w14:textId="77777777" w:rsidR="00467E76" w:rsidRDefault="00467E76" w:rsidP="001C6EF3">
      <w:pPr>
        <w:keepNext/>
        <w:suppressAutoHyphens w:val="0"/>
        <w:ind w:left="142"/>
        <w:jc w:val="center"/>
        <w:outlineLvl w:val="1"/>
        <w:rPr>
          <w:b/>
          <w:color w:val="000000"/>
          <w:sz w:val="22"/>
          <w:szCs w:val="22"/>
          <w:u w:val="single"/>
          <w:lang w:eastAsia="pl-PL"/>
        </w:rPr>
      </w:pPr>
    </w:p>
    <w:p w14:paraId="2352EE62" w14:textId="77777777" w:rsidR="001C6EF3" w:rsidRPr="001C6EF3" w:rsidRDefault="001C6EF3" w:rsidP="001C6EF3">
      <w:pPr>
        <w:keepNext/>
        <w:suppressAutoHyphens w:val="0"/>
        <w:ind w:left="142"/>
        <w:jc w:val="center"/>
        <w:outlineLvl w:val="1"/>
        <w:rPr>
          <w:b/>
          <w:color w:val="000000"/>
          <w:sz w:val="22"/>
          <w:szCs w:val="22"/>
          <w:u w:val="single"/>
          <w:lang w:eastAsia="pl-PL"/>
        </w:rPr>
      </w:pPr>
      <w:r w:rsidRPr="001C6EF3">
        <w:rPr>
          <w:b/>
          <w:color w:val="000000"/>
          <w:sz w:val="22"/>
          <w:szCs w:val="22"/>
          <w:u w:val="single"/>
          <w:lang w:eastAsia="pl-PL"/>
        </w:rPr>
        <w:t>OŚWIADCZENIE WYKONAWCY</w:t>
      </w:r>
    </w:p>
    <w:p w14:paraId="3F8FE5AA" w14:textId="77777777" w:rsidR="001C6EF3" w:rsidRPr="001C6EF3" w:rsidRDefault="001C6EF3" w:rsidP="001C6EF3">
      <w:pPr>
        <w:suppressAutoHyphens w:val="0"/>
        <w:jc w:val="center"/>
        <w:rPr>
          <w:color w:val="000000"/>
          <w:sz w:val="22"/>
          <w:szCs w:val="22"/>
          <w:lang w:eastAsia="pl-PL"/>
        </w:rPr>
      </w:pPr>
    </w:p>
    <w:p w14:paraId="0E6A9037" w14:textId="77777777" w:rsidR="001C6EF3" w:rsidRPr="001C6EF3" w:rsidRDefault="001C6EF3" w:rsidP="001C6EF3">
      <w:pPr>
        <w:suppressAutoHyphens w:val="0"/>
        <w:rPr>
          <w:rFonts w:ascii="Garamond" w:hAnsi="Garamond"/>
          <w:color w:val="000000"/>
          <w:sz w:val="22"/>
          <w:szCs w:val="22"/>
          <w:lang w:eastAsia="pl-PL"/>
        </w:rPr>
      </w:pPr>
    </w:p>
    <w:p w14:paraId="292B3F36" w14:textId="77777777" w:rsidR="001C6EF3" w:rsidRPr="001C6EF3" w:rsidRDefault="001C6EF3" w:rsidP="001C6EF3">
      <w:pPr>
        <w:tabs>
          <w:tab w:val="left" w:pos="-5387"/>
          <w:tab w:val="left" w:pos="3402"/>
        </w:tabs>
        <w:suppressAutoHyphens w:val="0"/>
        <w:jc w:val="both"/>
        <w:rPr>
          <w:rFonts w:ascii="Garamond" w:hAnsi="Garamond"/>
          <w:b/>
          <w:color w:val="000000"/>
          <w:sz w:val="22"/>
          <w:szCs w:val="22"/>
          <w:lang w:eastAsia="pl-PL"/>
        </w:rPr>
      </w:pPr>
    </w:p>
    <w:p w14:paraId="7B24BB0D" w14:textId="77777777" w:rsidR="001C6EF3" w:rsidRPr="0003491E" w:rsidRDefault="001C6EF3" w:rsidP="001C6EF3">
      <w:pPr>
        <w:tabs>
          <w:tab w:val="left" w:pos="-5387"/>
          <w:tab w:val="left" w:pos="3402"/>
        </w:tabs>
        <w:suppressAutoHyphens w:val="0"/>
        <w:rPr>
          <w:color w:val="000000"/>
          <w:sz w:val="22"/>
          <w:szCs w:val="22"/>
          <w:lang w:eastAsia="pl-PL"/>
        </w:rPr>
      </w:pPr>
      <w:r w:rsidRPr="0003491E">
        <w:rPr>
          <w:color w:val="000000"/>
          <w:sz w:val="22"/>
          <w:szCs w:val="22"/>
          <w:lang w:eastAsia="pl-PL"/>
        </w:rPr>
        <w:t>Nazwa (firma) i adres wykonawcy:</w:t>
      </w:r>
      <w:r w:rsidRPr="0003491E">
        <w:rPr>
          <w:color w:val="000000"/>
          <w:sz w:val="22"/>
          <w:szCs w:val="22"/>
          <w:lang w:eastAsia="pl-PL"/>
        </w:rPr>
        <w:tab/>
        <w:t>.......................................................................................................</w:t>
      </w:r>
    </w:p>
    <w:p w14:paraId="4B28EA04" w14:textId="77777777" w:rsidR="001C6EF3" w:rsidRPr="0003491E" w:rsidRDefault="001C6EF3" w:rsidP="001C6EF3">
      <w:pPr>
        <w:tabs>
          <w:tab w:val="left" w:pos="-5387"/>
          <w:tab w:val="left" w:pos="3402"/>
        </w:tabs>
        <w:suppressAutoHyphens w:val="0"/>
        <w:ind w:left="142"/>
        <w:jc w:val="both"/>
        <w:rPr>
          <w:color w:val="000000"/>
          <w:sz w:val="22"/>
          <w:szCs w:val="22"/>
          <w:lang w:eastAsia="pl-PL"/>
        </w:rPr>
      </w:pPr>
      <w:r w:rsidRPr="0003491E">
        <w:rPr>
          <w:color w:val="000000"/>
          <w:sz w:val="22"/>
          <w:szCs w:val="22"/>
          <w:lang w:eastAsia="pl-PL"/>
        </w:rPr>
        <w:tab/>
      </w:r>
    </w:p>
    <w:p w14:paraId="7BA684E0" w14:textId="77777777" w:rsidR="001C6EF3" w:rsidRPr="0003491E" w:rsidRDefault="001C6EF3" w:rsidP="001C6EF3">
      <w:pPr>
        <w:tabs>
          <w:tab w:val="left" w:pos="6804"/>
        </w:tabs>
        <w:suppressAutoHyphens w:val="0"/>
        <w:spacing w:after="120"/>
        <w:jc w:val="both"/>
        <w:rPr>
          <w:color w:val="000000"/>
          <w:sz w:val="22"/>
          <w:szCs w:val="22"/>
          <w:lang w:eastAsia="pl-PL"/>
        </w:rPr>
      </w:pPr>
    </w:p>
    <w:p w14:paraId="3E447505" w14:textId="77777777" w:rsidR="001C6EF3" w:rsidRPr="0003491E" w:rsidRDefault="001C6EF3" w:rsidP="00694D18">
      <w:pPr>
        <w:pStyle w:val="arimr"/>
        <w:jc w:val="both"/>
        <w:rPr>
          <w:sz w:val="22"/>
          <w:szCs w:val="22"/>
          <w:lang w:val="pl-PL"/>
        </w:rPr>
      </w:pPr>
      <w:r w:rsidRPr="009A7CC6">
        <w:rPr>
          <w:color w:val="000000"/>
          <w:sz w:val="22"/>
          <w:szCs w:val="22"/>
          <w:lang w:val="pl-PL" w:eastAsia="pl-PL"/>
        </w:rPr>
        <w:tab/>
        <w:t xml:space="preserve">Na potrzeby postępowania o udzielenie zamówienia publicznego pn. </w:t>
      </w:r>
      <w:r w:rsidRPr="0003491E">
        <w:rPr>
          <w:b/>
          <w:sz w:val="22"/>
          <w:szCs w:val="22"/>
          <w:lang w:val="pl-PL" w:eastAsia="pl-PL"/>
        </w:rPr>
        <w:t>„</w:t>
      </w:r>
      <w:r w:rsidR="00694D18" w:rsidRPr="0003491E">
        <w:rPr>
          <w:b/>
          <w:bCs/>
          <w:sz w:val="22"/>
          <w:szCs w:val="22"/>
          <w:lang w:val="pl-PL"/>
        </w:rPr>
        <w:t>Budowa instalacji fotowoltaicznej o mocy 499,29 kWp na działce nr 116/9 wraz z przebudową stacji transformatorowej</w:t>
      </w:r>
      <w:r w:rsidR="00694D18" w:rsidRPr="0003491E">
        <w:rPr>
          <w:b/>
          <w:sz w:val="22"/>
          <w:szCs w:val="22"/>
          <w:lang w:val="pl-PL" w:eastAsia="pl-PL"/>
        </w:rPr>
        <w:t xml:space="preserve"> </w:t>
      </w:r>
      <w:r w:rsidRPr="0003491E">
        <w:rPr>
          <w:b/>
          <w:sz w:val="22"/>
          <w:szCs w:val="22"/>
          <w:lang w:val="pl-PL" w:eastAsia="pl-PL"/>
        </w:rPr>
        <w:t>”</w:t>
      </w:r>
      <w:r w:rsidRPr="0003491E">
        <w:rPr>
          <w:color w:val="000000"/>
          <w:sz w:val="22"/>
          <w:szCs w:val="22"/>
          <w:lang w:val="pl-PL" w:eastAsia="pl-PL"/>
        </w:rPr>
        <w:t xml:space="preserve"> oświadczam, że informacje zawarte w oświadczeniu, o którym  mowa  w  art.  </w:t>
      </w:r>
      <w:r w:rsidRPr="009A7CC6">
        <w:rPr>
          <w:color w:val="000000"/>
          <w:sz w:val="22"/>
          <w:szCs w:val="22"/>
          <w:lang w:val="pl-PL" w:eastAsia="pl-PL"/>
        </w:rPr>
        <w:t>125  ust. 1 ustawy (</w:t>
      </w:r>
      <w:r w:rsidRPr="009A7CC6">
        <w:rPr>
          <w:color w:val="000000"/>
          <w:spacing w:val="-4"/>
          <w:sz w:val="22"/>
          <w:szCs w:val="22"/>
          <w:lang w:val="pl-PL" w:eastAsia="pl-PL"/>
        </w:rPr>
        <w:t xml:space="preserve">załącznik nr </w:t>
      </w:r>
      <w:r w:rsidR="000E7F76" w:rsidRPr="009A7CC6">
        <w:rPr>
          <w:color w:val="000000"/>
          <w:spacing w:val="-4"/>
          <w:sz w:val="22"/>
          <w:szCs w:val="22"/>
          <w:lang w:val="pl-PL" w:eastAsia="pl-PL"/>
        </w:rPr>
        <w:t>9</w:t>
      </w:r>
      <w:r w:rsidRPr="009A7CC6">
        <w:rPr>
          <w:color w:val="000000"/>
          <w:spacing w:val="-4"/>
          <w:sz w:val="22"/>
          <w:szCs w:val="22"/>
          <w:lang w:val="pl-PL" w:eastAsia="pl-PL"/>
        </w:rPr>
        <w:t xml:space="preserve"> do SWZ</w:t>
      </w:r>
      <w:r w:rsidRPr="009A7CC6">
        <w:rPr>
          <w:color w:val="000000"/>
          <w:sz w:val="22"/>
          <w:szCs w:val="22"/>
          <w:lang w:val="pl-PL" w:eastAsia="pl-PL"/>
        </w:rPr>
        <w:t>), w  zakresie podstaw wykluczenia z postępowania wskazanych przez Zamawiającego, o których mowa w:</w:t>
      </w:r>
    </w:p>
    <w:p w14:paraId="634A0D2B" w14:textId="77777777" w:rsidR="0033501D" w:rsidRPr="0003491E" w:rsidRDefault="00783742" w:rsidP="0033501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lang w:eastAsia="pl-PL"/>
        </w:rPr>
      </w:pPr>
      <w:hyperlink r:id="rId10" w:anchor="/document/18903829?unitId=art(108)ust(1)pkt(3)&amp;cm=DOCUMENT" w:history="1">
        <w:r w:rsidR="0033501D" w:rsidRPr="0003491E">
          <w:rPr>
            <w:rStyle w:val="Hipercze"/>
            <w:rFonts w:ascii="Times New Roman" w:hAnsi="Times New Roman"/>
            <w:color w:val="auto"/>
            <w:u w:val="none"/>
            <w:lang w:eastAsia="pl-PL"/>
          </w:rPr>
          <w:t>art. 108 ust. 1 pkt 3</w:t>
        </w:r>
      </w:hyperlink>
      <w:r w:rsidR="0033501D" w:rsidRPr="0003491E">
        <w:rPr>
          <w:rFonts w:ascii="Times New Roman" w:hAnsi="Times New Roman"/>
          <w:lang w:eastAsia="pl-PL"/>
        </w:rPr>
        <w:t xml:space="preserve"> ustawy,</w:t>
      </w:r>
    </w:p>
    <w:p w14:paraId="2AE807FC" w14:textId="77777777" w:rsidR="0033501D" w:rsidRPr="0003491E" w:rsidRDefault="00783742" w:rsidP="0033501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lang w:eastAsia="pl-PL"/>
        </w:rPr>
      </w:pPr>
      <w:hyperlink r:id="rId11" w:anchor="/document/18903829?unitId=art(108)ust(1)pkt(4)&amp;cm=DOCUMENT" w:history="1">
        <w:r w:rsidR="0033501D" w:rsidRPr="0003491E">
          <w:rPr>
            <w:rStyle w:val="Hipercze"/>
            <w:rFonts w:ascii="Times New Roman" w:hAnsi="Times New Roman"/>
            <w:color w:val="auto"/>
            <w:u w:val="none"/>
            <w:lang w:eastAsia="pl-PL"/>
          </w:rPr>
          <w:t>art. 108 ust. 1 pkt 4</w:t>
        </w:r>
      </w:hyperlink>
      <w:r w:rsidR="0033501D" w:rsidRPr="0003491E">
        <w:rPr>
          <w:rFonts w:ascii="Times New Roman" w:hAnsi="Times New Roman"/>
          <w:lang w:eastAsia="pl-PL"/>
        </w:rPr>
        <w:t xml:space="preserve"> ustawy, dotyczących orzeczenia zakazu ubiegania się o zamówienie publiczne tytułem środka zapobiegawczego,</w:t>
      </w:r>
    </w:p>
    <w:p w14:paraId="22870E76" w14:textId="77777777" w:rsidR="0033501D" w:rsidRPr="0003491E" w:rsidRDefault="00783742" w:rsidP="0033501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lang w:eastAsia="pl-PL"/>
        </w:rPr>
      </w:pPr>
      <w:hyperlink r:id="rId12" w:anchor="/document/18903829?unitId=art(108)ust(1)pkt(5)&amp;cm=DOCUMENT" w:history="1">
        <w:r w:rsidR="0033501D" w:rsidRPr="0003491E">
          <w:rPr>
            <w:rStyle w:val="Hipercze"/>
            <w:rFonts w:ascii="Times New Roman" w:hAnsi="Times New Roman"/>
            <w:color w:val="auto"/>
            <w:u w:val="none"/>
            <w:lang w:eastAsia="pl-PL"/>
          </w:rPr>
          <w:t>art. 108 ust. 1 pkt 5</w:t>
        </w:r>
      </w:hyperlink>
      <w:r w:rsidR="0033501D" w:rsidRPr="0003491E">
        <w:rPr>
          <w:rFonts w:ascii="Times New Roman" w:hAnsi="Times New Roman"/>
          <w:lang w:eastAsia="pl-PL"/>
        </w:rPr>
        <w:t xml:space="preserve"> ustawy, dotyczących zawarcia z innymi wykonawcami porozumienia mającego na celu zakłócenie konkurencji,</w:t>
      </w:r>
    </w:p>
    <w:p w14:paraId="32429C62" w14:textId="77777777" w:rsidR="0033501D" w:rsidRPr="0003491E" w:rsidRDefault="00783742" w:rsidP="0033501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lang w:eastAsia="pl-PL"/>
        </w:rPr>
      </w:pPr>
      <w:hyperlink r:id="rId13" w:anchor="/document/18903829?unitId=art(108)ust(1)pkt(6)&amp;cm=DOCUMENT" w:history="1">
        <w:r w:rsidR="0033501D" w:rsidRPr="0003491E">
          <w:rPr>
            <w:rStyle w:val="Hipercze"/>
            <w:rFonts w:ascii="Times New Roman" w:hAnsi="Times New Roman"/>
            <w:color w:val="auto"/>
            <w:u w:val="none"/>
            <w:lang w:eastAsia="pl-PL"/>
          </w:rPr>
          <w:t>art. 108 ust. 1 pkt 6</w:t>
        </w:r>
      </w:hyperlink>
      <w:r w:rsidR="0033501D" w:rsidRPr="0003491E">
        <w:rPr>
          <w:rFonts w:ascii="Times New Roman" w:hAnsi="Times New Roman"/>
          <w:lang w:eastAsia="pl-PL"/>
        </w:rPr>
        <w:t xml:space="preserve"> ustawy,</w:t>
      </w:r>
    </w:p>
    <w:p w14:paraId="40763B6F" w14:textId="77777777" w:rsidR="0033501D" w:rsidRPr="0003491E" w:rsidRDefault="00783742" w:rsidP="0033501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lang w:eastAsia="pl-PL"/>
        </w:rPr>
      </w:pPr>
      <w:hyperlink r:id="rId14" w:anchor="/document/18903829?unitId=art(109)ust(1)pkt(1)&amp;cm=DOCUMENT" w:history="1">
        <w:r w:rsidR="0033501D" w:rsidRPr="0003491E">
          <w:rPr>
            <w:rStyle w:val="Hipercze"/>
            <w:rFonts w:ascii="Times New Roman" w:hAnsi="Times New Roman"/>
            <w:color w:val="auto"/>
            <w:u w:val="none"/>
            <w:lang w:eastAsia="pl-PL"/>
          </w:rPr>
          <w:t>art. 109 ust. 1 pkt 1</w:t>
        </w:r>
      </w:hyperlink>
      <w:r w:rsidR="0033501D" w:rsidRPr="0003491E">
        <w:rPr>
          <w:rFonts w:ascii="Times New Roman" w:hAnsi="Times New Roman"/>
          <w:lang w:eastAsia="pl-PL"/>
        </w:rPr>
        <w:t xml:space="preserve"> ustawy, odnośnie do naruszenia obowiązków dotyczących płatności podatków i opłat lokalnych, o których mowa w </w:t>
      </w:r>
      <w:hyperlink r:id="rId15" w:anchor="/document/16793992?cm=DOCUMENT" w:history="1">
        <w:r w:rsidR="0033501D" w:rsidRPr="0003491E">
          <w:rPr>
            <w:rStyle w:val="Hipercze"/>
            <w:rFonts w:ascii="Times New Roman" w:hAnsi="Times New Roman"/>
            <w:color w:val="auto"/>
            <w:u w:val="none"/>
            <w:lang w:eastAsia="pl-PL"/>
          </w:rPr>
          <w:t>ustawie</w:t>
        </w:r>
      </w:hyperlink>
      <w:r w:rsidR="0033501D" w:rsidRPr="0003491E">
        <w:rPr>
          <w:rFonts w:ascii="Times New Roman" w:hAnsi="Times New Roman"/>
          <w:lang w:eastAsia="pl-PL"/>
        </w:rPr>
        <w:t xml:space="preserve"> z dnia 12 stycznia 1991 r. o podatkach i opłatach lokalnych (Dz. U. z 2019 r. poz. 1170),</w:t>
      </w:r>
    </w:p>
    <w:p w14:paraId="12D2F761" w14:textId="77777777" w:rsidR="0033501D" w:rsidRPr="0003491E" w:rsidRDefault="00783742" w:rsidP="0033501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lang w:eastAsia="pl-PL"/>
        </w:rPr>
      </w:pPr>
      <w:hyperlink r:id="rId16" w:anchor="/document/18903829?unitId=art(109)ust(1)pkt(2)lit(b)&amp;cm=DOCUMENT" w:history="1">
        <w:r w:rsidR="0033501D" w:rsidRPr="0003491E">
          <w:rPr>
            <w:rStyle w:val="Hipercze"/>
            <w:rFonts w:ascii="Times New Roman" w:hAnsi="Times New Roman"/>
            <w:color w:val="auto"/>
            <w:u w:val="none"/>
            <w:lang w:eastAsia="pl-PL"/>
          </w:rPr>
          <w:t>art. 109 ust. 1 pkt 2 lit. b</w:t>
        </w:r>
      </w:hyperlink>
      <w:r w:rsidR="0033501D" w:rsidRPr="0003491E">
        <w:rPr>
          <w:rFonts w:ascii="Times New Roman" w:hAnsi="Times New Roman"/>
          <w:lang w:eastAsia="pl-PL"/>
        </w:rPr>
        <w:t xml:space="preserve"> ustawy, dotyczących ukarania za wykroczenie, za które wymierzono karę ograniczenia wolności lub karę grzywny,</w:t>
      </w:r>
    </w:p>
    <w:p w14:paraId="426906DA" w14:textId="77777777" w:rsidR="0033501D" w:rsidRPr="0003491E" w:rsidRDefault="00783742" w:rsidP="0033501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lang w:eastAsia="pl-PL"/>
        </w:rPr>
      </w:pPr>
      <w:hyperlink r:id="rId17" w:anchor="/document/18903829?unitId=art(109)ust(1)pkt(2)lit(c)&amp;cm=DOCUMENT" w:history="1">
        <w:r w:rsidR="0033501D" w:rsidRPr="0003491E">
          <w:rPr>
            <w:rStyle w:val="Hipercze"/>
            <w:rFonts w:ascii="Times New Roman" w:hAnsi="Times New Roman"/>
            <w:color w:val="auto"/>
            <w:u w:val="none"/>
            <w:lang w:eastAsia="pl-PL"/>
          </w:rPr>
          <w:t>art. 109 ust. 1 pkt 2 lit. c</w:t>
        </w:r>
      </w:hyperlink>
      <w:r w:rsidR="0033501D" w:rsidRPr="0003491E">
        <w:rPr>
          <w:rFonts w:ascii="Times New Roman" w:hAnsi="Times New Roman"/>
          <w:lang w:eastAsia="pl-PL"/>
        </w:rPr>
        <w:t xml:space="preserve"> ustawy,</w:t>
      </w:r>
    </w:p>
    <w:p w14:paraId="52389F07" w14:textId="77777777" w:rsidR="0033501D" w:rsidRPr="0003491E" w:rsidRDefault="00783742" w:rsidP="0033501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lang w:eastAsia="pl-PL"/>
        </w:rPr>
      </w:pPr>
      <w:hyperlink r:id="rId18" w:anchor="/document/18903829?unitId=art(109)ust(1)pkt(3)&amp;cm=DOCUMENT" w:history="1">
        <w:r w:rsidR="0033501D" w:rsidRPr="0003491E">
          <w:rPr>
            <w:rStyle w:val="Hipercze"/>
            <w:rFonts w:ascii="Times New Roman" w:hAnsi="Times New Roman"/>
            <w:color w:val="auto"/>
            <w:u w:val="none"/>
            <w:lang w:eastAsia="pl-PL"/>
          </w:rPr>
          <w:t>art. 109 ust. 1 pkt 3</w:t>
        </w:r>
      </w:hyperlink>
      <w:r w:rsidR="0033501D" w:rsidRPr="0003491E">
        <w:rPr>
          <w:rFonts w:ascii="Times New Roman" w:hAnsi="Times New Roman"/>
          <w:lang w:eastAsia="pl-PL"/>
        </w:rPr>
        <w:t xml:space="preserve"> ustawy, dotyczących ukarania za wykroczenie, za które wymierzono karę ograniczenia wolności lub karę grzywny,</w:t>
      </w:r>
    </w:p>
    <w:p w14:paraId="6139B478" w14:textId="77777777" w:rsidR="0033501D" w:rsidRPr="0003491E" w:rsidRDefault="00783742" w:rsidP="001C6EF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lang w:eastAsia="pl-PL"/>
        </w:rPr>
      </w:pPr>
      <w:hyperlink r:id="rId19" w:anchor="/document/18903829?unitId=art(109)ust(1)pkt(5)&amp;cm=DOCUMENT" w:history="1">
        <w:r w:rsidR="0033501D" w:rsidRPr="0003491E">
          <w:rPr>
            <w:rStyle w:val="Hipercze"/>
            <w:rFonts w:ascii="Times New Roman" w:hAnsi="Times New Roman"/>
            <w:color w:val="auto"/>
            <w:u w:val="none"/>
            <w:lang w:eastAsia="pl-PL"/>
          </w:rPr>
          <w:t>art. 109 ust. 1 pkt 5-10</w:t>
        </w:r>
      </w:hyperlink>
      <w:r w:rsidR="0033501D" w:rsidRPr="0003491E">
        <w:rPr>
          <w:rFonts w:ascii="Times New Roman" w:hAnsi="Times New Roman"/>
          <w:lang w:eastAsia="pl-PL"/>
        </w:rPr>
        <w:t xml:space="preserve"> ustawy.</w:t>
      </w:r>
    </w:p>
    <w:p w14:paraId="7DCD5321" w14:textId="77777777" w:rsidR="001C6EF3" w:rsidRPr="00694D18" w:rsidRDefault="001C6EF3" w:rsidP="00694D18">
      <w:p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  <w:lang w:eastAsia="pl-PL"/>
        </w:rPr>
      </w:pPr>
      <w:r w:rsidRPr="001C6EF3">
        <w:rPr>
          <w:b/>
          <w:color w:val="000000"/>
          <w:sz w:val="22"/>
          <w:szCs w:val="22"/>
          <w:lang w:eastAsia="pl-PL"/>
        </w:rPr>
        <w:t>- są aktualne.</w:t>
      </w:r>
    </w:p>
    <w:p w14:paraId="48FB1CA3" w14:textId="77777777" w:rsidR="001C6EF3" w:rsidRPr="001C6EF3" w:rsidRDefault="001C6EF3" w:rsidP="001C6EF3">
      <w:pPr>
        <w:tabs>
          <w:tab w:val="left" w:pos="9214"/>
          <w:tab w:val="left" w:pos="9356"/>
        </w:tabs>
        <w:suppressAutoHyphens w:val="0"/>
        <w:jc w:val="right"/>
        <w:rPr>
          <w:rFonts w:ascii="Garamond" w:hAnsi="Garamond"/>
          <w:i/>
          <w:sz w:val="22"/>
          <w:szCs w:val="22"/>
          <w:lang w:eastAsia="pl-PL"/>
        </w:rPr>
      </w:pPr>
    </w:p>
    <w:p w14:paraId="64867899" w14:textId="77777777" w:rsidR="001C6EF3" w:rsidRPr="001C6EF3" w:rsidRDefault="001C6EF3" w:rsidP="001C6EF3">
      <w:pPr>
        <w:tabs>
          <w:tab w:val="left" w:pos="9214"/>
          <w:tab w:val="left" w:pos="9356"/>
        </w:tabs>
        <w:suppressAutoHyphens w:val="0"/>
        <w:jc w:val="right"/>
        <w:rPr>
          <w:rFonts w:ascii="Garamond" w:hAnsi="Garamond"/>
          <w:i/>
          <w:sz w:val="22"/>
          <w:szCs w:val="22"/>
          <w:lang w:eastAsia="pl-PL"/>
        </w:rPr>
      </w:pPr>
    </w:p>
    <w:p w14:paraId="15CD6831" w14:textId="77777777" w:rsidR="001C6EF3" w:rsidRPr="001C6EF3" w:rsidRDefault="001C6EF3" w:rsidP="001C6EF3">
      <w:pPr>
        <w:tabs>
          <w:tab w:val="left" w:pos="9214"/>
          <w:tab w:val="left" w:pos="9356"/>
        </w:tabs>
        <w:suppressAutoHyphens w:val="0"/>
        <w:jc w:val="right"/>
        <w:rPr>
          <w:rFonts w:ascii="Garamond" w:hAnsi="Garamond"/>
          <w:i/>
          <w:sz w:val="22"/>
          <w:szCs w:val="22"/>
          <w:lang w:eastAsia="pl-PL"/>
        </w:rPr>
      </w:pPr>
    </w:p>
    <w:p w14:paraId="0422D4C7" w14:textId="77777777" w:rsidR="001C6EF3" w:rsidRPr="001C6EF3" w:rsidRDefault="001C6EF3" w:rsidP="001C6EF3">
      <w:pPr>
        <w:spacing w:line="264" w:lineRule="auto"/>
        <w:jc w:val="right"/>
        <w:rPr>
          <w:sz w:val="20"/>
          <w:szCs w:val="20"/>
          <w:lang w:eastAsia="pl-PL"/>
        </w:rPr>
      </w:pPr>
      <w:r w:rsidRPr="001C6EF3">
        <w:rPr>
          <w:rFonts w:ascii="Garamond" w:hAnsi="Garamond"/>
          <w:i/>
          <w:sz w:val="22"/>
          <w:szCs w:val="22"/>
          <w:lang w:eastAsia="pl-PL"/>
        </w:rPr>
        <w:t>podpis osoby (osób) upoważnionej do reprezentowania Wykonawcy</w:t>
      </w:r>
    </w:p>
    <w:p w14:paraId="474999E1" w14:textId="77777777" w:rsidR="001C6EF3" w:rsidRPr="001C6EF3" w:rsidRDefault="001C6EF3" w:rsidP="001C6EF3">
      <w:pPr>
        <w:spacing w:line="264" w:lineRule="auto"/>
        <w:jc w:val="right"/>
        <w:rPr>
          <w:sz w:val="20"/>
          <w:szCs w:val="20"/>
          <w:lang w:eastAsia="pl-PL"/>
        </w:rPr>
      </w:pPr>
    </w:p>
    <w:p w14:paraId="6DA1206E" w14:textId="77777777" w:rsidR="001C6EF3" w:rsidRPr="001C6EF3" w:rsidRDefault="001C6EF3" w:rsidP="001C6EF3">
      <w:pPr>
        <w:spacing w:line="264" w:lineRule="auto"/>
        <w:jc w:val="right"/>
        <w:rPr>
          <w:sz w:val="20"/>
          <w:szCs w:val="20"/>
          <w:lang w:eastAsia="pl-PL"/>
        </w:rPr>
      </w:pPr>
    </w:p>
    <w:p w14:paraId="5966180A" w14:textId="77777777" w:rsidR="001C6EF3" w:rsidRPr="001C6EF3" w:rsidRDefault="001C6EF3" w:rsidP="001C6EF3">
      <w:pPr>
        <w:spacing w:line="264" w:lineRule="auto"/>
        <w:jc w:val="right"/>
        <w:rPr>
          <w:sz w:val="20"/>
          <w:szCs w:val="20"/>
          <w:lang w:eastAsia="pl-PL"/>
        </w:rPr>
      </w:pPr>
    </w:p>
    <w:p w14:paraId="3CB5300B" w14:textId="77777777" w:rsidR="001C6EF3" w:rsidRPr="001C6EF3" w:rsidRDefault="001C6EF3" w:rsidP="001C6EF3">
      <w:pPr>
        <w:spacing w:line="264" w:lineRule="auto"/>
        <w:jc w:val="right"/>
        <w:rPr>
          <w:sz w:val="20"/>
          <w:szCs w:val="20"/>
          <w:lang w:eastAsia="pl-PL"/>
        </w:rPr>
      </w:pPr>
    </w:p>
    <w:p w14:paraId="0E00EBDE" w14:textId="77777777" w:rsidR="001C6EF3" w:rsidRPr="001C6EF3" w:rsidRDefault="001C6EF3" w:rsidP="001C6EF3">
      <w:pPr>
        <w:spacing w:line="264" w:lineRule="auto"/>
        <w:jc w:val="right"/>
        <w:rPr>
          <w:sz w:val="20"/>
          <w:szCs w:val="20"/>
          <w:lang w:eastAsia="pl-PL"/>
        </w:rPr>
      </w:pPr>
    </w:p>
    <w:p w14:paraId="54655D44" w14:textId="77777777" w:rsidR="001C6EF3" w:rsidRDefault="001C6EF3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B7EDB1" w14:textId="77777777" w:rsidR="001C6EF3" w:rsidRDefault="001C6EF3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268008" w14:textId="77777777" w:rsidR="001C6EF3" w:rsidRDefault="001C6EF3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0A9FDB" w14:textId="77777777" w:rsidR="001C6EF3" w:rsidRDefault="001C6EF3" w:rsidP="00C722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A34C14" w14:textId="77777777" w:rsidR="00D752CE" w:rsidRPr="00195957" w:rsidRDefault="00D752CE" w:rsidP="00195957">
      <w:pPr>
        <w:pStyle w:val="Nagwek1"/>
        <w:numPr>
          <w:ilvl w:val="0"/>
          <w:numId w:val="0"/>
        </w:numPr>
        <w:spacing w:before="0" w:after="0"/>
        <w:jc w:val="both"/>
        <w:rPr>
          <w:rFonts w:eastAsia="Symbol"/>
          <w:szCs w:val="24"/>
        </w:rPr>
      </w:pPr>
      <w:bookmarkStart w:id="4" w:name="_Toc75154298"/>
      <w:bookmarkEnd w:id="4"/>
    </w:p>
    <w:sectPr w:rsidR="00D752CE" w:rsidRPr="00195957" w:rsidSect="00694D18">
      <w:pgSz w:w="11905" w:h="16837"/>
      <w:pgMar w:top="902" w:right="1106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3A382" w14:textId="77777777" w:rsidR="00783742" w:rsidRDefault="00783742">
      <w:r>
        <w:separator/>
      </w:r>
    </w:p>
  </w:endnote>
  <w:endnote w:type="continuationSeparator" w:id="0">
    <w:p w14:paraId="53A570A0" w14:textId="77777777" w:rsidR="00783742" w:rsidRDefault="007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3C913" w14:textId="77777777" w:rsidR="00694D18" w:rsidRDefault="00694D18" w:rsidP="00763E2E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</w:p>
  <w:p w14:paraId="7BD5DC27" w14:textId="77777777" w:rsidR="00694D18" w:rsidRDefault="00694D18" w:rsidP="00AC6522">
    <w:pPr>
      <w:pStyle w:val="Stopka"/>
      <w:tabs>
        <w:tab w:val="clear" w:pos="4536"/>
        <w:tab w:val="center" w:pos="4820"/>
      </w:tabs>
    </w:pPr>
    <w:r>
      <w:rPr>
        <w:rFonts w:cs="Tahoma"/>
        <w:bCs/>
        <w:color w:val="000000"/>
        <w:sz w:val="18"/>
        <w:szCs w:val="18"/>
      </w:rPr>
      <w:tab/>
    </w:r>
    <w:r w:rsidR="0064580B">
      <w:rPr>
        <w:rFonts w:cs="Tahoma"/>
        <w:bCs/>
        <w:color w:val="000000"/>
        <w:sz w:val="18"/>
        <w:szCs w:val="18"/>
      </w:rPr>
      <w:fldChar w:fldCharType="begin"/>
    </w:r>
    <w:r>
      <w:rPr>
        <w:rFonts w:cs="Tahoma"/>
        <w:bCs/>
        <w:color w:val="000000"/>
        <w:sz w:val="18"/>
        <w:szCs w:val="18"/>
      </w:rPr>
      <w:instrText xml:space="preserve"> PAGE </w:instrText>
    </w:r>
    <w:r w:rsidR="0064580B">
      <w:rPr>
        <w:rFonts w:cs="Tahoma"/>
        <w:bCs/>
        <w:color w:val="000000"/>
        <w:sz w:val="18"/>
        <w:szCs w:val="18"/>
      </w:rPr>
      <w:fldChar w:fldCharType="separate"/>
    </w:r>
    <w:r w:rsidR="009D5ABD">
      <w:rPr>
        <w:rFonts w:cs="Tahoma"/>
        <w:bCs/>
        <w:noProof/>
        <w:color w:val="000000"/>
        <w:sz w:val="18"/>
        <w:szCs w:val="18"/>
      </w:rPr>
      <w:t>12</w:t>
    </w:r>
    <w:r w:rsidR="0064580B">
      <w:rPr>
        <w:rFonts w:cs="Tahoma"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B948E" w14:textId="77777777" w:rsidR="00783742" w:rsidRDefault="00783742">
      <w:r>
        <w:separator/>
      </w:r>
    </w:p>
  </w:footnote>
  <w:footnote w:type="continuationSeparator" w:id="0">
    <w:p w14:paraId="0F79E841" w14:textId="77777777" w:rsidR="00783742" w:rsidRDefault="00783742">
      <w:r>
        <w:continuationSeparator/>
      </w:r>
    </w:p>
  </w:footnote>
  <w:footnote w:id="1">
    <w:p w14:paraId="6E55F65A" w14:textId="55145459" w:rsidR="00A33090" w:rsidRDefault="00A330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090">
        <w:rPr>
          <w:sz w:val="18"/>
          <w:szCs w:val="18"/>
        </w:rPr>
        <w:t>Uzupełnić</w:t>
      </w:r>
    </w:p>
  </w:footnote>
  <w:footnote w:id="2">
    <w:p w14:paraId="0004854B" w14:textId="77777777" w:rsidR="00601549" w:rsidRDefault="00601549" w:rsidP="0060154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111A6">
        <w:rPr>
          <w:sz w:val="18"/>
          <w:szCs w:val="18"/>
        </w:rPr>
        <w:t>Wykonawca usuwa/przekreśla niepotrzebne.</w:t>
      </w:r>
    </w:p>
  </w:footnote>
  <w:footnote w:id="3">
    <w:p w14:paraId="125AC402" w14:textId="77777777" w:rsidR="00694D18" w:rsidRPr="00F831C9" w:rsidRDefault="00694D18" w:rsidP="000854FB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 w:rsidRPr="00F831C9">
        <w:rPr>
          <w:sz w:val="16"/>
          <w:szCs w:val="16"/>
        </w:rPr>
        <w:t>N</w:t>
      </w:r>
      <w:r w:rsidRPr="00F831C9">
        <w:rPr>
          <w:iCs/>
          <w:sz w:val="16"/>
          <w:szCs w:val="16"/>
        </w:rPr>
        <w:t xml:space="preserve">ależy podać rodzaj każdego towaru / usługi oraz wartość bez podatku VAT. </w:t>
      </w:r>
      <w:r w:rsidRPr="00F831C9">
        <w:rPr>
          <w:bCs/>
          <w:sz w:val="16"/>
          <w:szCs w:val="16"/>
        </w:rPr>
        <w:t xml:space="preserve">Cena </w:t>
      </w:r>
      <w:r w:rsidRPr="00F831C9">
        <w:rPr>
          <w:sz w:val="16"/>
          <w:szCs w:val="16"/>
        </w:rPr>
        <w:t xml:space="preserve"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F831C9">
        <w:rPr>
          <w:b/>
          <w:sz w:val="16"/>
          <w:szCs w:val="16"/>
        </w:rPr>
        <w:t>Dla porównania i oceny ofert Zamawiający</w:t>
      </w:r>
      <w:r>
        <w:rPr>
          <w:b/>
          <w:sz w:val="16"/>
          <w:szCs w:val="16"/>
        </w:rPr>
        <w:t xml:space="preserve"> przyjmie całkowitą cenę brutto dla danej części zamówienia,</w:t>
      </w:r>
      <w:r w:rsidRPr="00F831C9">
        <w:rPr>
          <w:b/>
          <w:sz w:val="16"/>
          <w:szCs w:val="16"/>
        </w:rPr>
        <w:t xml:space="preserve"> jaką poniesie na realizację przedmiotu zamówienia.</w:t>
      </w:r>
    </w:p>
  </w:footnote>
  <w:footnote w:id="4">
    <w:p w14:paraId="6FE21434" w14:textId="49393101" w:rsidR="00945C02" w:rsidRPr="00945C02" w:rsidRDefault="00945C02">
      <w:pPr>
        <w:pStyle w:val="Tekstprzypisudolnego"/>
        <w:rPr>
          <w:sz w:val="16"/>
          <w:szCs w:val="16"/>
        </w:rPr>
      </w:pPr>
      <w:r w:rsidRPr="00945C02">
        <w:rPr>
          <w:rStyle w:val="Odwoanieprzypisudolnego"/>
          <w:sz w:val="16"/>
          <w:szCs w:val="16"/>
        </w:rPr>
        <w:footnoteRef/>
      </w:r>
      <w:r w:rsidRPr="00945C02">
        <w:rPr>
          <w:sz w:val="16"/>
          <w:szCs w:val="16"/>
        </w:rPr>
        <w:t xml:space="preserve"> Uzupełnić</w:t>
      </w:r>
    </w:p>
  </w:footnote>
  <w:footnote w:id="5">
    <w:p w14:paraId="3F1E3F24" w14:textId="77777777" w:rsidR="00694D18" w:rsidRPr="00F831C9" w:rsidRDefault="00694D18" w:rsidP="000854FB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06692DAF" w14:textId="77777777" w:rsidR="00694D18" w:rsidRPr="00F831C9" w:rsidRDefault="00694D18" w:rsidP="000854FB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sz w:val="16"/>
          <w:szCs w:val="16"/>
        </w:rPr>
        <w:t xml:space="preserve"> W przypadku, gdy Wykonawca </w:t>
      </w:r>
      <w:r w:rsidRPr="00F831C9">
        <w:rPr>
          <w:sz w:val="16"/>
          <w:szCs w:val="16"/>
          <w:u w:val="single"/>
        </w:rPr>
        <w:t>nie przekazuje danych osobowych</w:t>
      </w:r>
      <w:r w:rsidRPr="00F831C9">
        <w:rPr>
          <w:sz w:val="16"/>
          <w:szCs w:val="16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0C0A51BE" w14:textId="77777777" w:rsidR="00694D18" w:rsidRPr="004E530A" w:rsidRDefault="00694D18" w:rsidP="000854FB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D6115" w14:textId="77777777" w:rsidR="00694D18" w:rsidRDefault="00694D18" w:rsidP="0058225E">
    <w:pPr>
      <w:pStyle w:val="Nagwek10"/>
      <w:ind w:right="360"/>
      <w:jc w:val="center"/>
      <w:rPr>
        <w:color w:val="0000FF"/>
        <w:sz w:val="16"/>
        <w:szCs w:val="16"/>
      </w:rPr>
    </w:pPr>
    <w:r>
      <w:rPr>
        <w:noProof/>
        <w:lang w:eastAsia="pl-PL"/>
      </w:rPr>
      <w:drawing>
        <wp:inline distT="0" distB="0" distL="0" distR="0" wp14:anchorId="43A9CE9E" wp14:editId="64685A3D">
          <wp:extent cx="4732020" cy="327660"/>
          <wp:effectExtent l="19050" t="0" r="0" b="0"/>
          <wp:docPr id="1" name="Obraz 1" descr="page1image35935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ge1image359353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2020" cy="327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321FB2" w14:textId="05FD5870" w:rsidR="00694D18" w:rsidRPr="009A7CC6" w:rsidRDefault="00694D18" w:rsidP="00D95A35">
    <w:pPr>
      <w:pStyle w:val="Nagwek10"/>
      <w:ind w:right="360"/>
      <w:rPr>
        <w:color w:val="5B9BD5" w:themeColor="accent1"/>
        <w:sz w:val="16"/>
        <w:szCs w:val="16"/>
      </w:rPr>
    </w:pPr>
    <w:r w:rsidRPr="009A7CC6">
      <w:rPr>
        <w:color w:val="5B9BD5" w:themeColor="accent1"/>
        <w:sz w:val="16"/>
        <w:szCs w:val="16"/>
      </w:rPr>
      <w:t xml:space="preserve">Znak sprawy: </w:t>
    </w:r>
    <w:r w:rsidR="009A7CC6" w:rsidRPr="009A7CC6">
      <w:rPr>
        <w:color w:val="5B9BD5" w:themeColor="accent1"/>
        <w:sz w:val="16"/>
        <w:szCs w:val="16"/>
      </w:rPr>
      <w:t>1/SL/2022/ZAM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9"/>
    <w:multiLevelType w:val="multilevel"/>
    <w:tmpl w:val="6582B1AA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000000E"/>
    <w:multiLevelType w:val="singleLevel"/>
    <w:tmpl w:val="3B0A686E"/>
    <w:name w:val="WW8Num27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A732008"/>
    <w:multiLevelType w:val="hybridMultilevel"/>
    <w:tmpl w:val="E33609F6"/>
    <w:lvl w:ilvl="0" w:tplc="3C84EA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FA14A8"/>
    <w:multiLevelType w:val="hybridMultilevel"/>
    <w:tmpl w:val="F06051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36D65"/>
    <w:multiLevelType w:val="hybridMultilevel"/>
    <w:tmpl w:val="182CD73A"/>
    <w:lvl w:ilvl="0" w:tplc="1C3C8A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7C5A71"/>
    <w:multiLevelType w:val="hybridMultilevel"/>
    <w:tmpl w:val="1B40C06A"/>
    <w:lvl w:ilvl="0" w:tplc="D5A6F2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A0641D"/>
    <w:multiLevelType w:val="hybridMultilevel"/>
    <w:tmpl w:val="17B49FF4"/>
    <w:lvl w:ilvl="0" w:tplc="F3A8F476">
      <w:start w:val="1"/>
      <w:numFmt w:val="none"/>
      <w:lvlText w:val="6. 3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B7A7AAB"/>
    <w:multiLevelType w:val="hybridMultilevel"/>
    <w:tmpl w:val="F6361A50"/>
    <w:lvl w:ilvl="0" w:tplc="E09C3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916F33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0C51389"/>
    <w:multiLevelType w:val="hybridMultilevel"/>
    <w:tmpl w:val="33F48A1C"/>
    <w:name w:val="WW8Num852222"/>
    <w:lvl w:ilvl="0" w:tplc="84C04C56">
      <w:start w:val="1"/>
      <w:numFmt w:val="lowerLetter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2372F"/>
    <w:multiLevelType w:val="multilevel"/>
    <w:tmpl w:val="59DCAF80"/>
    <w:lvl w:ilvl="0">
      <w:start w:val="4"/>
      <w:numFmt w:val="decimal"/>
      <w:lvlText w:val="%1."/>
      <w:lvlJc w:val="left"/>
      <w:pPr>
        <w:ind w:left="473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 w15:restartNumberingAfterBreak="0">
    <w:nsid w:val="5147610F"/>
    <w:multiLevelType w:val="hybridMultilevel"/>
    <w:tmpl w:val="812AB6FC"/>
    <w:name w:val="WW8Num392"/>
    <w:lvl w:ilvl="0" w:tplc="29ECC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E4FC4"/>
    <w:multiLevelType w:val="hybridMultilevel"/>
    <w:tmpl w:val="E8E4029E"/>
    <w:name w:val="WW8Num8522"/>
    <w:lvl w:ilvl="0" w:tplc="A56E2066">
      <w:start w:val="1"/>
      <w:numFmt w:val="lowerLetter"/>
      <w:lvlText w:val="%1."/>
      <w:lvlJc w:val="righ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5CFB5DF5"/>
    <w:multiLevelType w:val="hybridMultilevel"/>
    <w:tmpl w:val="829E85C0"/>
    <w:name w:val="WW8Num85222"/>
    <w:lvl w:ilvl="0" w:tplc="84C04C56">
      <w:start w:val="1"/>
      <w:numFmt w:val="lowerLetter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1AD4587"/>
    <w:multiLevelType w:val="hybridMultilevel"/>
    <w:tmpl w:val="1AAC898E"/>
    <w:name w:val="WW8Num8522222"/>
    <w:lvl w:ilvl="0" w:tplc="84C04C5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D0C65"/>
    <w:multiLevelType w:val="hybridMultilevel"/>
    <w:tmpl w:val="60981954"/>
    <w:lvl w:ilvl="0" w:tplc="DA1E679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D645B"/>
    <w:multiLevelType w:val="hybridMultilevel"/>
    <w:tmpl w:val="7812BF94"/>
    <w:lvl w:ilvl="0" w:tplc="76028876">
      <w:start w:val="1"/>
      <w:numFmt w:val="decimal"/>
      <w:lvlText w:val="%1."/>
      <w:lvlJc w:val="left"/>
      <w:pPr>
        <w:ind w:left="5760" w:hanging="360"/>
      </w:pPr>
      <w:rPr>
        <w:rFonts w:ascii="Arial Narrow" w:eastAsia="Times New Roman" w:hAnsi="Arial Narrow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8"/>
  </w:num>
  <w:num w:numId="7">
    <w:abstractNumId w:val="1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2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64"/>
    <w:rsid w:val="0001529C"/>
    <w:rsid w:val="00017638"/>
    <w:rsid w:val="0003491E"/>
    <w:rsid w:val="00035077"/>
    <w:rsid w:val="00077650"/>
    <w:rsid w:val="00077AE4"/>
    <w:rsid w:val="00083242"/>
    <w:rsid w:val="00083DFF"/>
    <w:rsid w:val="000854FB"/>
    <w:rsid w:val="000864C7"/>
    <w:rsid w:val="000B2B2C"/>
    <w:rsid w:val="000B4C21"/>
    <w:rsid w:val="000B5041"/>
    <w:rsid w:val="000C67E0"/>
    <w:rsid w:val="000D1261"/>
    <w:rsid w:val="000E3EC0"/>
    <w:rsid w:val="000E5F6F"/>
    <w:rsid w:val="000E7F76"/>
    <w:rsid w:val="000F53E7"/>
    <w:rsid w:val="00100462"/>
    <w:rsid w:val="00123BCE"/>
    <w:rsid w:val="001356F8"/>
    <w:rsid w:val="00136D58"/>
    <w:rsid w:val="00140DB9"/>
    <w:rsid w:val="001416FD"/>
    <w:rsid w:val="00142259"/>
    <w:rsid w:val="001452E3"/>
    <w:rsid w:val="00156D3A"/>
    <w:rsid w:val="00156DDA"/>
    <w:rsid w:val="00160702"/>
    <w:rsid w:val="00171B49"/>
    <w:rsid w:val="00176B81"/>
    <w:rsid w:val="001831D8"/>
    <w:rsid w:val="00195957"/>
    <w:rsid w:val="001B33D0"/>
    <w:rsid w:val="001B5611"/>
    <w:rsid w:val="001C4A0C"/>
    <w:rsid w:val="001C6EF3"/>
    <w:rsid w:val="001C7520"/>
    <w:rsid w:val="001D03BD"/>
    <w:rsid w:val="001D3245"/>
    <w:rsid w:val="001D6575"/>
    <w:rsid w:val="001E25C1"/>
    <w:rsid w:val="001F0D80"/>
    <w:rsid w:val="002106CA"/>
    <w:rsid w:val="00212875"/>
    <w:rsid w:val="00222051"/>
    <w:rsid w:val="002259C9"/>
    <w:rsid w:val="00252E8A"/>
    <w:rsid w:val="00266213"/>
    <w:rsid w:val="00285747"/>
    <w:rsid w:val="0029579E"/>
    <w:rsid w:val="002A11E8"/>
    <w:rsid w:val="002A1BC3"/>
    <w:rsid w:val="002B1ECA"/>
    <w:rsid w:val="002C0068"/>
    <w:rsid w:val="002D2753"/>
    <w:rsid w:val="00302205"/>
    <w:rsid w:val="00305DCE"/>
    <w:rsid w:val="0031059E"/>
    <w:rsid w:val="00330243"/>
    <w:rsid w:val="003323FE"/>
    <w:rsid w:val="0033501D"/>
    <w:rsid w:val="00336B41"/>
    <w:rsid w:val="00342F5D"/>
    <w:rsid w:val="00346A1C"/>
    <w:rsid w:val="00366263"/>
    <w:rsid w:val="003850FA"/>
    <w:rsid w:val="00385C1C"/>
    <w:rsid w:val="003B4B15"/>
    <w:rsid w:val="003C2EE5"/>
    <w:rsid w:val="003C7E74"/>
    <w:rsid w:val="0040367F"/>
    <w:rsid w:val="0040694B"/>
    <w:rsid w:val="00411B63"/>
    <w:rsid w:val="0041359D"/>
    <w:rsid w:val="004206C6"/>
    <w:rsid w:val="0042156F"/>
    <w:rsid w:val="00432A08"/>
    <w:rsid w:val="004405A8"/>
    <w:rsid w:val="00463052"/>
    <w:rsid w:val="004678C1"/>
    <w:rsid w:val="00467A0D"/>
    <w:rsid w:val="00467E76"/>
    <w:rsid w:val="00482F76"/>
    <w:rsid w:val="0049032E"/>
    <w:rsid w:val="004A555B"/>
    <w:rsid w:val="004A5E44"/>
    <w:rsid w:val="004B27B3"/>
    <w:rsid w:val="004C7408"/>
    <w:rsid w:val="004C76AE"/>
    <w:rsid w:val="004D5556"/>
    <w:rsid w:val="004D6CD9"/>
    <w:rsid w:val="004F2CE3"/>
    <w:rsid w:val="00500207"/>
    <w:rsid w:val="00515932"/>
    <w:rsid w:val="00524C4A"/>
    <w:rsid w:val="00536476"/>
    <w:rsid w:val="005366AA"/>
    <w:rsid w:val="00537ED6"/>
    <w:rsid w:val="00544650"/>
    <w:rsid w:val="0055780A"/>
    <w:rsid w:val="00560B6A"/>
    <w:rsid w:val="00560D71"/>
    <w:rsid w:val="00571B84"/>
    <w:rsid w:val="00577069"/>
    <w:rsid w:val="00580FB0"/>
    <w:rsid w:val="0058225E"/>
    <w:rsid w:val="005A3464"/>
    <w:rsid w:val="005B2898"/>
    <w:rsid w:val="005D64E8"/>
    <w:rsid w:val="005E6527"/>
    <w:rsid w:val="005F3410"/>
    <w:rsid w:val="00601549"/>
    <w:rsid w:val="00613CFB"/>
    <w:rsid w:val="00614267"/>
    <w:rsid w:val="006155C3"/>
    <w:rsid w:val="00624D02"/>
    <w:rsid w:val="00635AAA"/>
    <w:rsid w:val="0064580B"/>
    <w:rsid w:val="006464DE"/>
    <w:rsid w:val="00655DFC"/>
    <w:rsid w:val="00671372"/>
    <w:rsid w:val="006807ED"/>
    <w:rsid w:val="00694D18"/>
    <w:rsid w:val="006A31B2"/>
    <w:rsid w:val="006B2569"/>
    <w:rsid w:val="006B310D"/>
    <w:rsid w:val="006F6CA6"/>
    <w:rsid w:val="006F7830"/>
    <w:rsid w:val="00706870"/>
    <w:rsid w:val="007106EC"/>
    <w:rsid w:val="00715391"/>
    <w:rsid w:val="00715DDE"/>
    <w:rsid w:val="00731019"/>
    <w:rsid w:val="00735338"/>
    <w:rsid w:val="0073787A"/>
    <w:rsid w:val="007447FB"/>
    <w:rsid w:val="00745F26"/>
    <w:rsid w:val="0076340D"/>
    <w:rsid w:val="00763E2E"/>
    <w:rsid w:val="00765310"/>
    <w:rsid w:val="00771EE6"/>
    <w:rsid w:val="00783742"/>
    <w:rsid w:val="00796FA3"/>
    <w:rsid w:val="007A258F"/>
    <w:rsid w:val="007B0889"/>
    <w:rsid w:val="007B731E"/>
    <w:rsid w:val="007E3AEE"/>
    <w:rsid w:val="007F7736"/>
    <w:rsid w:val="008118ED"/>
    <w:rsid w:val="00824649"/>
    <w:rsid w:val="00825D7E"/>
    <w:rsid w:val="00826010"/>
    <w:rsid w:val="0083169D"/>
    <w:rsid w:val="0083211E"/>
    <w:rsid w:val="008376EC"/>
    <w:rsid w:val="00850F85"/>
    <w:rsid w:val="00863CE6"/>
    <w:rsid w:val="008702AF"/>
    <w:rsid w:val="0087051C"/>
    <w:rsid w:val="00873B89"/>
    <w:rsid w:val="00874FE4"/>
    <w:rsid w:val="00876A57"/>
    <w:rsid w:val="008862C6"/>
    <w:rsid w:val="00886529"/>
    <w:rsid w:val="008B0544"/>
    <w:rsid w:val="008B357F"/>
    <w:rsid w:val="008C6979"/>
    <w:rsid w:val="008D1F33"/>
    <w:rsid w:val="008D3243"/>
    <w:rsid w:val="008D763A"/>
    <w:rsid w:val="008E7199"/>
    <w:rsid w:val="008E78E7"/>
    <w:rsid w:val="008F0382"/>
    <w:rsid w:val="009343D8"/>
    <w:rsid w:val="0094007E"/>
    <w:rsid w:val="009409AB"/>
    <w:rsid w:val="00944E1B"/>
    <w:rsid w:val="00945C02"/>
    <w:rsid w:val="009554D3"/>
    <w:rsid w:val="00961F58"/>
    <w:rsid w:val="009704C4"/>
    <w:rsid w:val="00982491"/>
    <w:rsid w:val="009846F7"/>
    <w:rsid w:val="009A19A7"/>
    <w:rsid w:val="009A7CC6"/>
    <w:rsid w:val="009C7AE6"/>
    <w:rsid w:val="009D425A"/>
    <w:rsid w:val="009D59B3"/>
    <w:rsid w:val="009D5ABD"/>
    <w:rsid w:val="009E6413"/>
    <w:rsid w:val="009F68B0"/>
    <w:rsid w:val="00A0517A"/>
    <w:rsid w:val="00A20AE2"/>
    <w:rsid w:val="00A23DE5"/>
    <w:rsid w:val="00A33090"/>
    <w:rsid w:val="00A37F57"/>
    <w:rsid w:val="00A45ABA"/>
    <w:rsid w:val="00A5126D"/>
    <w:rsid w:val="00A6162A"/>
    <w:rsid w:val="00A716FD"/>
    <w:rsid w:val="00A82A6A"/>
    <w:rsid w:val="00A90845"/>
    <w:rsid w:val="00A9105A"/>
    <w:rsid w:val="00AA4C43"/>
    <w:rsid w:val="00AA7607"/>
    <w:rsid w:val="00AB2588"/>
    <w:rsid w:val="00AB2CBC"/>
    <w:rsid w:val="00AB46D8"/>
    <w:rsid w:val="00AC6522"/>
    <w:rsid w:val="00AD3B20"/>
    <w:rsid w:val="00AE3624"/>
    <w:rsid w:val="00AF719D"/>
    <w:rsid w:val="00B0264A"/>
    <w:rsid w:val="00B07392"/>
    <w:rsid w:val="00B1786A"/>
    <w:rsid w:val="00B27C8F"/>
    <w:rsid w:val="00B36C1C"/>
    <w:rsid w:val="00B43A3A"/>
    <w:rsid w:val="00B4717C"/>
    <w:rsid w:val="00B564E2"/>
    <w:rsid w:val="00B57F81"/>
    <w:rsid w:val="00B625FC"/>
    <w:rsid w:val="00B65FE0"/>
    <w:rsid w:val="00B9178E"/>
    <w:rsid w:val="00B919ED"/>
    <w:rsid w:val="00BB0382"/>
    <w:rsid w:val="00BB2D46"/>
    <w:rsid w:val="00BB7EDF"/>
    <w:rsid w:val="00BD4AA2"/>
    <w:rsid w:val="00BF26AF"/>
    <w:rsid w:val="00BF4017"/>
    <w:rsid w:val="00BF5665"/>
    <w:rsid w:val="00C00571"/>
    <w:rsid w:val="00C1213C"/>
    <w:rsid w:val="00C31B50"/>
    <w:rsid w:val="00C34145"/>
    <w:rsid w:val="00C46AC2"/>
    <w:rsid w:val="00C72213"/>
    <w:rsid w:val="00C73ADA"/>
    <w:rsid w:val="00C90CE7"/>
    <w:rsid w:val="00C95DE4"/>
    <w:rsid w:val="00C96AD5"/>
    <w:rsid w:val="00CA5AE1"/>
    <w:rsid w:val="00CA6D98"/>
    <w:rsid w:val="00CB01F1"/>
    <w:rsid w:val="00CB6AB2"/>
    <w:rsid w:val="00CD062B"/>
    <w:rsid w:val="00CD35BB"/>
    <w:rsid w:val="00CE667F"/>
    <w:rsid w:val="00CF34A2"/>
    <w:rsid w:val="00CF4BEB"/>
    <w:rsid w:val="00D03F57"/>
    <w:rsid w:val="00D04101"/>
    <w:rsid w:val="00D25FF0"/>
    <w:rsid w:val="00D26A5F"/>
    <w:rsid w:val="00D4395C"/>
    <w:rsid w:val="00D505B1"/>
    <w:rsid w:val="00D50D6B"/>
    <w:rsid w:val="00D533AE"/>
    <w:rsid w:val="00D752CE"/>
    <w:rsid w:val="00D84CC8"/>
    <w:rsid w:val="00D95A35"/>
    <w:rsid w:val="00D97A0A"/>
    <w:rsid w:val="00DC2366"/>
    <w:rsid w:val="00DC5AA0"/>
    <w:rsid w:val="00DD2F03"/>
    <w:rsid w:val="00DF5A3F"/>
    <w:rsid w:val="00DF6D68"/>
    <w:rsid w:val="00E147B3"/>
    <w:rsid w:val="00E255F1"/>
    <w:rsid w:val="00E34FC2"/>
    <w:rsid w:val="00E464B0"/>
    <w:rsid w:val="00E55218"/>
    <w:rsid w:val="00E55ABE"/>
    <w:rsid w:val="00E65ED0"/>
    <w:rsid w:val="00E7458B"/>
    <w:rsid w:val="00E9031C"/>
    <w:rsid w:val="00E9221B"/>
    <w:rsid w:val="00EA1392"/>
    <w:rsid w:val="00EA47B9"/>
    <w:rsid w:val="00EA49EE"/>
    <w:rsid w:val="00EB2D80"/>
    <w:rsid w:val="00EB457A"/>
    <w:rsid w:val="00ED1095"/>
    <w:rsid w:val="00F1183E"/>
    <w:rsid w:val="00F12E20"/>
    <w:rsid w:val="00F132C6"/>
    <w:rsid w:val="00F511EE"/>
    <w:rsid w:val="00F51939"/>
    <w:rsid w:val="00F663F6"/>
    <w:rsid w:val="00F665F4"/>
    <w:rsid w:val="00F7208B"/>
    <w:rsid w:val="00F72F05"/>
    <w:rsid w:val="00F74B1E"/>
    <w:rsid w:val="00F82F0F"/>
    <w:rsid w:val="00F847D8"/>
    <w:rsid w:val="00F8655F"/>
    <w:rsid w:val="00F901C3"/>
    <w:rsid w:val="00F97A98"/>
    <w:rsid w:val="00FA4E7A"/>
    <w:rsid w:val="00FA51D3"/>
    <w:rsid w:val="00FA6EFE"/>
    <w:rsid w:val="00FB1308"/>
    <w:rsid w:val="00FB1BAB"/>
    <w:rsid w:val="00FB32C4"/>
    <w:rsid w:val="00FB68D7"/>
    <w:rsid w:val="00FC37AF"/>
    <w:rsid w:val="00FD5488"/>
    <w:rsid w:val="00FE6A90"/>
    <w:rsid w:val="00FF4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79DAA"/>
  <w15:docId w15:val="{9BF18760-1CD8-8C49-8A2E-A1A6E9FE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F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4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464"/>
    <w:pPr>
      <w:keepNext/>
      <w:numPr>
        <w:ilvl w:val="1"/>
        <w:numId w:val="1"/>
      </w:numPr>
      <w:jc w:val="center"/>
      <w:outlineLvl w:val="1"/>
    </w:pPr>
    <w:rPr>
      <w:rFonts w:ascii="Tahoma" w:hAnsi="Tahoma"/>
      <w:b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5A34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46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5A34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4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46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5A3464"/>
    <w:pPr>
      <w:keepNext/>
      <w:jc w:val="right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A346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346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464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46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46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46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46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46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4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46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Nagwek10">
    <w:name w:val="Nagłówek1"/>
    <w:basedOn w:val="Normalny"/>
    <w:next w:val="Tekstpodstawowy"/>
    <w:rsid w:val="005A34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5A346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5A346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5A346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46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5A346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5A3464"/>
    <w:rPr>
      <w:sz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5A3464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kapitzlist">
    <w:name w:val="List Paragraph"/>
    <w:aliases w:val="Akapit z listą BS,Numerowanie,sw tekst"/>
    <w:basedOn w:val="Normalny"/>
    <w:link w:val="AkapitzlistZnak"/>
    <w:uiPriority w:val="34"/>
    <w:qFormat/>
    <w:rsid w:val="005A346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rsid w:val="005A3464"/>
  </w:style>
  <w:style w:type="paragraph" w:styleId="Podtytu">
    <w:name w:val="Subtitle"/>
    <w:basedOn w:val="Normalny"/>
    <w:next w:val="Normalny"/>
    <w:link w:val="PodtytuZnak"/>
    <w:uiPriority w:val="11"/>
    <w:qFormat/>
    <w:rsid w:val="005A346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A3464"/>
    <w:rPr>
      <w:rFonts w:eastAsiaTheme="minorEastAsia"/>
      <w:color w:val="5A5A5A" w:themeColor="text1" w:themeTint="A5"/>
      <w:spacing w:val="15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E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EE5"/>
    <w:rPr>
      <w:rFonts w:ascii="Segoe UI" w:eastAsia="Times New Roman" w:hAnsi="Segoe UI" w:cs="Segoe UI"/>
      <w:sz w:val="18"/>
      <w:szCs w:val="18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66263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66263"/>
    <w:rPr>
      <w:rFonts w:ascii="Consolas" w:eastAsia="Times New Roman" w:hAnsi="Consolas" w:cs="Consolas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nhideWhenUsed/>
    <w:rsid w:val="0036626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662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26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26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Odwoanieprzypisudolnego">
    <w:name w:val="footnote reference"/>
    <w:rsid w:val="007B731E"/>
    <w:rPr>
      <w:rFonts w:cs="Times New Roman"/>
      <w:vertAlign w:val="superscript"/>
    </w:rPr>
  </w:style>
  <w:style w:type="character" w:customStyle="1" w:styleId="WW8Num15z0">
    <w:name w:val="WW8Num15z0"/>
    <w:rsid w:val="00B564E2"/>
    <w:rPr>
      <w:rFonts w:ascii="Wingdings" w:hAnsi="Wingdings"/>
    </w:rPr>
  </w:style>
  <w:style w:type="paragraph" w:styleId="Poprawka">
    <w:name w:val="Revision"/>
    <w:hidden/>
    <w:uiPriority w:val="99"/>
    <w:semiHidden/>
    <w:rsid w:val="00FB6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350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56D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8Num17z4">
    <w:name w:val="WW8Num17z4"/>
    <w:rsid w:val="00F132C6"/>
  </w:style>
  <w:style w:type="character" w:customStyle="1" w:styleId="WW8Num17z5">
    <w:name w:val="WW8Num17z5"/>
    <w:rsid w:val="00F132C6"/>
  </w:style>
  <w:style w:type="character" w:customStyle="1" w:styleId="WW8Num17z6">
    <w:name w:val="WW8Num17z6"/>
    <w:rsid w:val="00F132C6"/>
  </w:style>
  <w:style w:type="character" w:customStyle="1" w:styleId="WW8Num17z7">
    <w:name w:val="WW8Num17z7"/>
    <w:rsid w:val="00F132C6"/>
  </w:style>
  <w:style w:type="character" w:customStyle="1" w:styleId="WW8Num17z8">
    <w:name w:val="WW8Num17z8"/>
    <w:rsid w:val="00F132C6"/>
  </w:style>
  <w:style w:type="character" w:customStyle="1" w:styleId="WW8Num18z0">
    <w:name w:val="WW8Num18z0"/>
    <w:rsid w:val="00F132C6"/>
    <w:rPr>
      <w:rFonts w:ascii="Arial Narrow" w:hAnsi="Arial Narrow" w:cs="Times New Roman" w:hint="default"/>
      <w:b w:val="0"/>
      <w:i w:val="0"/>
      <w:sz w:val="20"/>
    </w:rPr>
  </w:style>
  <w:style w:type="character" w:customStyle="1" w:styleId="DeltaViewInsertion">
    <w:name w:val="DeltaView Insertion"/>
    <w:rsid w:val="00F132C6"/>
    <w:rPr>
      <w:b/>
      <w:i/>
      <w:spacing w:val="0"/>
    </w:rPr>
  </w:style>
  <w:style w:type="character" w:customStyle="1" w:styleId="AkapitzlistZnak">
    <w:name w:val="Akapit z listą Znak"/>
    <w:aliases w:val="Akapit z listą BS Znak,Numerowanie Znak,sw tekst Znak"/>
    <w:link w:val="Akapitzlist"/>
    <w:uiPriority w:val="34"/>
    <w:qFormat/>
    <w:locked/>
    <w:rsid w:val="00560D7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3501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501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58225E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237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774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566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9575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2957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007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4787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64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775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788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3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D7D68-1858-4E6B-A0E4-3532565E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2509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17531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Majerska</dc:creator>
  <cp:lastModifiedBy>R.P</cp:lastModifiedBy>
  <cp:revision>2</cp:revision>
  <cp:lastPrinted>2020-12-03T07:38:00Z</cp:lastPrinted>
  <dcterms:created xsi:type="dcterms:W3CDTF">2022-08-25T08:40:00Z</dcterms:created>
  <dcterms:modified xsi:type="dcterms:W3CDTF">2022-08-25T08:40:00Z</dcterms:modified>
</cp:coreProperties>
</file>